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53C1843" w14:textId="77777777" w:rsidR="009B1CD0" w:rsidRDefault="009B1CD0" w:rsidP="00067366">
      <w:pPr>
        <w:tabs>
          <w:tab w:val="left" w:pos="851"/>
        </w:tabs>
        <w:spacing w:line="276" w:lineRule="auto"/>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C0E6B25" w14:textId="77777777">
        <w:trPr>
          <w:trHeight w:val="1132"/>
        </w:trPr>
        <w:tc>
          <w:tcPr>
            <w:tcW w:w="10434" w:type="dxa"/>
            <w:shd w:val="clear" w:color="auto" w:fill="auto"/>
          </w:tcPr>
          <w:p w14:paraId="2D7B9955" w14:textId="77777777" w:rsidR="00541CA3" w:rsidRDefault="00DF7F1C" w:rsidP="00067366">
            <w:pPr>
              <w:pStyle w:val="Pieddepage"/>
              <w:tabs>
                <w:tab w:val="clear" w:pos="4536"/>
                <w:tab w:val="clear" w:pos="9072"/>
                <w:tab w:val="left" w:pos="851"/>
              </w:tabs>
              <w:spacing w:line="276" w:lineRule="auto"/>
              <w:jc w:val="center"/>
              <w:rPr>
                <w:rFonts w:ascii="Arial" w:hAnsi="Arial" w:cs="Arial"/>
                <w:b/>
                <w:sz w:val="18"/>
                <w:szCs w:val="18"/>
              </w:rPr>
            </w:pPr>
            <w:r>
              <w:rPr>
                <w:rFonts w:ascii="Arial" w:hAnsi="Arial" w:cs="Arial"/>
                <w:b/>
                <w:noProof/>
                <w:sz w:val="18"/>
                <w:szCs w:val="18"/>
                <w:lang w:eastAsia="fr-FR"/>
              </w:rPr>
              <w:drawing>
                <wp:inline distT="0" distB="0" distL="0" distR="0" wp14:anchorId="42685B73" wp14:editId="3A3EB728">
                  <wp:extent cx="2238375" cy="732459"/>
                  <wp:effectExtent l="0" t="0" r="0" b="0"/>
                  <wp:docPr id="2"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rotWithShape="1">
                          <a:blip r:embed="rId8" cstate="print"/>
                          <a:srcRect t="17269" b="17340"/>
                          <a:stretch/>
                        </pic:blipFill>
                        <pic:spPr bwMode="auto">
                          <a:xfrm>
                            <a:off x="0" y="0"/>
                            <a:ext cx="2254395" cy="737701"/>
                          </a:xfrm>
                          <a:prstGeom prst="rect">
                            <a:avLst/>
                          </a:prstGeom>
                          <a:ln>
                            <a:noFill/>
                          </a:ln>
                          <a:extLst>
                            <a:ext uri="{53640926-AAD7-44D8-BBD7-CCE9431645EC}">
                              <a14:shadowObscured xmlns:a14="http://schemas.microsoft.com/office/drawing/2010/main"/>
                            </a:ext>
                          </a:extLst>
                        </pic:spPr>
                      </pic:pic>
                    </a:graphicData>
                  </a:graphic>
                </wp:inline>
              </w:drawing>
            </w:r>
          </w:p>
          <w:p w14:paraId="79B6274B" w14:textId="1305509A" w:rsidR="009B1CD0" w:rsidRDefault="009B1CD0" w:rsidP="00067366">
            <w:pPr>
              <w:pStyle w:val="Pieddepage"/>
              <w:tabs>
                <w:tab w:val="clear" w:pos="4536"/>
                <w:tab w:val="clear" w:pos="9072"/>
                <w:tab w:val="left" w:pos="851"/>
              </w:tabs>
              <w:spacing w:line="276" w:lineRule="auto"/>
              <w:jc w:val="center"/>
            </w:pPr>
          </w:p>
        </w:tc>
      </w:tr>
    </w:tbl>
    <w:p w14:paraId="303150DF" w14:textId="77777777" w:rsidR="009B1CD0" w:rsidRDefault="009B1CD0" w:rsidP="00067366">
      <w:pPr>
        <w:tabs>
          <w:tab w:val="left" w:pos="851"/>
        </w:tabs>
        <w:spacing w:line="276" w:lineRule="auto"/>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5E87326" w14:textId="77777777">
        <w:tc>
          <w:tcPr>
            <w:tcW w:w="9002" w:type="dxa"/>
            <w:shd w:val="clear" w:color="auto" w:fill="66CCFF"/>
          </w:tcPr>
          <w:p w14:paraId="6EF83A19" w14:textId="77777777" w:rsidR="009B1CD0" w:rsidRDefault="009B1CD0" w:rsidP="00067366">
            <w:pPr>
              <w:tabs>
                <w:tab w:val="left" w:pos="851"/>
              </w:tabs>
              <w:spacing w:line="276" w:lineRule="auto"/>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43D9CF09" w14:textId="77777777" w:rsidR="009B1CD0" w:rsidRDefault="00E47798" w:rsidP="00067366">
            <w:pPr>
              <w:pStyle w:val="Titre8"/>
              <w:tabs>
                <w:tab w:val="left" w:pos="851"/>
                <w:tab w:val="right" w:pos="9639"/>
              </w:tabs>
              <w:spacing w:line="276" w:lineRule="auto"/>
            </w:pPr>
            <w:r>
              <w:rPr>
                <w:caps/>
                <w:sz w:val="28"/>
                <w:szCs w:val="28"/>
              </w:rPr>
              <w:t>ATTRI1</w:t>
            </w:r>
          </w:p>
        </w:tc>
      </w:tr>
    </w:tbl>
    <w:p w14:paraId="4B6F5DD5" w14:textId="77777777" w:rsidR="009B1CD0" w:rsidRDefault="009B1CD0" w:rsidP="00067366">
      <w:pPr>
        <w:tabs>
          <w:tab w:val="left" w:pos="426"/>
          <w:tab w:val="left" w:pos="851"/>
        </w:tabs>
        <w:spacing w:line="276" w:lineRule="auto"/>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6F751C2" w14:textId="77777777">
        <w:tc>
          <w:tcPr>
            <w:tcW w:w="10277" w:type="dxa"/>
            <w:shd w:val="clear" w:color="auto" w:fill="66CCFF"/>
          </w:tcPr>
          <w:p w14:paraId="0A6F9D6F" w14:textId="77777777" w:rsidR="009B1CD0" w:rsidRDefault="009B1CD0" w:rsidP="00067366">
            <w:pPr>
              <w:tabs>
                <w:tab w:val="left" w:pos="-142"/>
                <w:tab w:val="left" w:pos="851"/>
                <w:tab w:val="left" w:pos="4111"/>
              </w:tabs>
              <w:spacing w:line="276" w:lineRule="auto"/>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090886A7" w14:textId="77777777" w:rsidR="009B1CD0" w:rsidRDefault="009B1CD0" w:rsidP="00067366">
      <w:pPr>
        <w:tabs>
          <w:tab w:val="left" w:pos="426"/>
          <w:tab w:val="left" w:pos="851"/>
        </w:tabs>
        <w:spacing w:line="276" w:lineRule="auto"/>
        <w:jc w:val="both"/>
      </w:pPr>
    </w:p>
    <w:p w14:paraId="27225BDB" w14:textId="77777777" w:rsidR="009B1CD0" w:rsidRDefault="009B1CD0" w:rsidP="00067366">
      <w:pPr>
        <w:tabs>
          <w:tab w:val="left" w:pos="426"/>
          <w:tab w:val="left" w:pos="851"/>
        </w:tabs>
        <w:spacing w:line="276" w:lineRule="auto"/>
        <w:jc w:val="both"/>
        <w:rPr>
          <w:rFonts w:ascii="Arial" w:hAnsi="Arial" w:cs="Arial"/>
        </w:rPr>
      </w:pPr>
      <w:proofErr w:type="gramStart"/>
      <w:r w:rsidRPr="00F72E51">
        <w:rPr>
          <w:rFonts w:ascii="Wingdings" w:eastAsia="Wingdings" w:hAnsi="Wingdings" w:cs="Wingdings"/>
          <w:b/>
          <w:color w:val="66CCFF"/>
          <w:spacing w:val="-10"/>
        </w:rPr>
        <w:t></w:t>
      </w:r>
      <w:r w:rsidRPr="00F72E51">
        <w:rPr>
          <w:rFonts w:ascii="Arial" w:eastAsia="Arial" w:hAnsi="Arial" w:cs="Arial"/>
          <w:spacing w:val="-10"/>
        </w:rPr>
        <w:t xml:space="preserve">  </w:t>
      </w:r>
      <w:r w:rsidRPr="00F72E51">
        <w:rPr>
          <w:rFonts w:ascii="Arial" w:hAnsi="Arial" w:cs="Arial"/>
        </w:rPr>
        <w:t>Objet</w:t>
      </w:r>
      <w:proofErr w:type="gramEnd"/>
      <w:r w:rsidRPr="00F72E51">
        <w:rPr>
          <w:rFonts w:ascii="Arial" w:hAnsi="Arial" w:cs="Arial"/>
        </w:rPr>
        <w:t xml:space="preserve"> </w:t>
      </w:r>
      <w:r w:rsidR="00F72E51" w:rsidRPr="00F72E51">
        <w:rPr>
          <w:rFonts w:ascii="Arial" w:hAnsi="Arial" w:cs="Arial"/>
          <w:bCs/>
        </w:rPr>
        <w:t xml:space="preserve">du marché ou de </w:t>
      </w:r>
      <w:r w:rsidR="00CD185D" w:rsidRPr="00F72E51">
        <w:rPr>
          <w:rFonts w:ascii="Arial" w:hAnsi="Arial" w:cs="Arial"/>
          <w:bCs/>
        </w:rPr>
        <w:t>l’accord-cadre</w:t>
      </w:r>
      <w:r w:rsidRPr="00F72E51">
        <w:rPr>
          <w:rFonts w:ascii="Arial" w:hAnsi="Arial" w:cs="Arial"/>
        </w:rPr>
        <w:t>:</w:t>
      </w:r>
    </w:p>
    <w:p w14:paraId="3E3ACCDB" w14:textId="13C276E5" w:rsidR="00A406CE" w:rsidRDefault="00A406CE" w:rsidP="00067366">
      <w:pPr>
        <w:tabs>
          <w:tab w:val="left" w:pos="426"/>
          <w:tab w:val="left" w:pos="851"/>
        </w:tabs>
        <w:spacing w:line="276" w:lineRule="auto"/>
        <w:jc w:val="both"/>
        <w:rPr>
          <w:rFonts w:ascii="Arial" w:hAnsi="Arial" w:cs="Arial"/>
          <w:i/>
          <w:sz w:val="18"/>
          <w:szCs w:val="18"/>
        </w:rPr>
      </w:pPr>
    </w:p>
    <w:p w14:paraId="2657EB58" w14:textId="77777777" w:rsidR="00440FB9" w:rsidRDefault="00440FB9" w:rsidP="00067366">
      <w:pPr>
        <w:tabs>
          <w:tab w:val="left" w:pos="426"/>
          <w:tab w:val="left" w:pos="851"/>
        </w:tabs>
        <w:spacing w:line="276" w:lineRule="auto"/>
        <w:jc w:val="both"/>
        <w:rPr>
          <w:rFonts w:ascii="Arial" w:hAnsi="Arial" w:cs="Arial"/>
          <w:i/>
          <w:sz w:val="18"/>
          <w:szCs w:val="18"/>
        </w:rPr>
      </w:pPr>
    </w:p>
    <w:p w14:paraId="157096D0" w14:textId="7FCA4F89" w:rsidR="00440FB9" w:rsidRPr="003B60CE" w:rsidRDefault="00440FB9" w:rsidP="00440FB9">
      <w:pPr>
        <w:jc w:val="center"/>
        <w:rPr>
          <w:rFonts w:ascii="Arial" w:hAnsi="Arial" w:cs="Arial"/>
          <w:b/>
          <w:bCs/>
          <w:caps/>
          <w:sz w:val="28"/>
          <w:szCs w:val="28"/>
        </w:rPr>
      </w:pPr>
      <w:r w:rsidRPr="003B60CE">
        <w:rPr>
          <w:rFonts w:ascii="Arial" w:hAnsi="Arial" w:cs="Arial"/>
          <w:b/>
          <w:bCs/>
          <w:caps/>
          <w:sz w:val="28"/>
          <w:szCs w:val="28"/>
        </w:rPr>
        <w:t>Marche N°25b</w:t>
      </w:r>
      <w:r w:rsidR="00196082">
        <w:rPr>
          <w:rFonts w:ascii="Arial" w:hAnsi="Arial" w:cs="Arial"/>
          <w:b/>
          <w:bCs/>
          <w:caps/>
          <w:sz w:val="28"/>
          <w:szCs w:val="28"/>
        </w:rPr>
        <w:t>40</w:t>
      </w:r>
    </w:p>
    <w:p w14:paraId="1B56570C" w14:textId="77777777" w:rsidR="00440FB9" w:rsidRPr="003B60CE" w:rsidRDefault="00440FB9" w:rsidP="00440FB9">
      <w:pPr>
        <w:jc w:val="center"/>
        <w:rPr>
          <w:rFonts w:ascii="Arial" w:hAnsi="Arial" w:cs="Arial"/>
          <w:b/>
          <w:bCs/>
          <w:i/>
          <w:sz w:val="28"/>
          <w:szCs w:val="28"/>
          <w:lang w:eastAsia="fr-FR"/>
        </w:rPr>
      </w:pPr>
    </w:p>
    <w:p w14:paraId="5A5624A6" w14:textId="77777777" w:rsidR="00440FB9" w:rsidRPr="003B60CE" w:rsidRDefault="00440FB9" w:rsidP="00440FB9">
      <w:pPr>
        <w:jc w:val="center"/>
        <w:rPr>
          <w:rFonts w:ascii="Arial" w:hAnsi="Arial" w:cs="Arial"/>
          <w:b/>
          <w:bCs/>
          <w:sz w:val="28"/>
          <w:szCs w:val="28"/>
        </w:rPr>
      </w:pPr>
      <w:r w:rsidRPr="003B60CE">
        <w:rPr>
          <w:rFonts w:ascii="Arial" w:hAnsi="Arial" w:cs="Arial"/>
          <w:b/>
          <w:bCs/>
          <w:caps/>
          <w:sz w:val="28"/>
          <w:szCs w:val="28"/>
        </w:rPr>
        <w:t xml:space="preserve">PORTANT SUR </w:t>
      </w:r>
      <w:r w:rsidRPr="003B60CE">
        <w:rPr>
          <w:rFonts w:ascii="Arial" w:hAnsi="Arial" w:cs="Arial"/>
          <w:b/>
          <w:bCs/>
          <w:sz w:val="28"/>
          <w:szCs w:val="28"/>
        </w:rPr>
        <w:t>L’ACHAT D’UN MICROSCOPE POUR l’IMAGERIE HYPERSPECTRALE ET DE FLUORESCENCE</w:t>
      </w:r>
    </w:p>
    <w:p w14:paraId="35C8E479" w14:textId="77777777" w:rsidR="00440FB9" w:rsidRPr="003B60CE" w:rsidRDefault="00440FB9" w:rsidP="00440FB9">
      <w:pPr>
        <w:jc w:val="center"/>
        <w:rPr>
          <w:rFonts w:ascii="Arial" w:hAnsi="Arial" w:cs="Arial"/>
          <w:b/>
          <w:bCs/>
          <w:i/>
          <w:sz w:val="28"/>
          <w:szCs w:val="28"/>
        </w:rPr>
      </w:pPr>
    </w:p>
    <w:p w14:paraId="76F1CC92" w14:textId="77777777" w:rsidR="00440FB9" w:rsidRPr="003B60CE" w:rsidRDefault="00440FB9" w:rsidP="00440FB9">
      <w:pPr>
        <w:jc w:val="center"/>
        <w:rPr>
          <w:rFonts w:ascii="Arial" w:hAnsi="Arial" w:cs="Arial"/>
          <w:b/>
          <w:bCs/>
          <w:i/>
          <w:sz w:val="28"/>
          <w:szCs w:val="28"/>
        </w:rPr>
      </w:pPr>
      <w:r w:rsidRPr="003B60CE">
        <w:rPr>
          <w:rFonts w:ascii="Arial" w:hAnsi="Arial" w:cs="Arial"/>
          <w:b/>
          <w:bCs/>
          <w:caps/>
          <w:sz w:val="28"/>
          <w:szCs w:val="28"/>
        </w:rPr>
        <w:t>POUR LE CRAN (UMR 7039 CNRS-Université de LORRAINE)</w:t>
      </w:r>
    </w:p>
    <w:p w14:paraId="179B187F" w14:textId="004FF362" w:rsidR="009B1CD0" w:rsidRDefault="009B1CD0" w:rsidP="00067366">
      <w:pPr>
        <w:tabs>
          <w:tab w:val="left" w:pos="426"/>
          <w:tab w:val="left" w:pos="851"/>
        </w:tabs>
        <w:spacing w:line="276" w:lineRule="auto"/>
        <w:jc w:val="both"/>
        <w:rPr>
          <w:rFonts w:ascii="Arial" w:hAnsi="Arial" w:cs="Arial"/>
        </w:rPr>
      </w:pPr>
    </w:p>
    <w:p w14:paraId="16389540" w14:textId="77777777" w:rsidR="00440FB9" w:rsidRDefault="00440FB9" w:rsidP="00067366">
      <w:pPr>
        <w:tabs>
          <w:tab w:val="left" w:pos="426"/>
          <w:tab w:val="left" w:pos="851"/>
        </w:tabs>
        <w:spacing w:line="276" w:lineRule="auto"/>
        <w:jc w:val="both"/>
        <w:rPr>
          <w:rFonts w:ascii="Arial" w:hAnsi="Arial" w:cs="Arial"/>
        </w:rPr>
      </w:pPr>
    </w:p>
    <w:p w14:paraId="6F4D87C1" w14:textId="400E5AD8" w:rsidR="009B1CD0" w:rsidRPr="00067366" w:rsidRDefault="009B1CD0" w:rsidP="00067366">
      <w:pPr>
        <w:tabs>
          <w:tab w:val="left" w:pos="426"/>
          <w:tab w:val="left" w:pos="851"/>
        </w:tabs>
        <w:spacing w:line="276" w:lineRule="auto"/>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w:t>
      </w:r>
      <w:r w:rsidR="00440FB9">
        <w:rPr>
          <w:rFonts w:ascii="Arial" w:hAnsi="Arial" w:cs="Arial"/>
        </w:rPr>
        <w:t xml:space="preserve"> à l’ensemble du marché n° 25B</w:t>
      </w:r>
      <w:r w:rsidR="00196082">
        <w:rPr>
          <w:rFonts w:ascii="Arial" w:hAnsi="Arial" w:cs="Arial"/>
        </w:rPr>
        <w:t>40</w:t>
      </w:r>
    </w:p>
    <w:p w14:paraId="0C5DE8EF" w14:textId="77777777" w:rsidR="009B1CD0" w:rsidRDefault="009B1CD0" w:rsidP="00067366">
      <w:pPr>
        <w:tabs>
          <w:tab w:val="left" w:pos="426"/>
          <w:tab w:val="left" w:pos="851"/>
        </w:tabs>
        <w:spacing w:line="276" w:lineRule="auto"/>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BDD2468" w14:textId="77777777">
        <w:tc>
          <w:tcPr>
            <w:tcW w:w="10277" w:type="dxa"/>
            <w:shd w:val="clear" w:color="auto" w:fill="66CCFF"/>
          </w:tcPr>
          <w:p w14:paraId="35F61054" w14:textId="77777777" w:rsidR="009B1CD0" w:rsidRDefault="009B1CD0" w:rsidP="00067366">
            <w:pPr>
              <w:tabs>
                <w:tab w:val="left" w:pos="-142"/>
                <w:tab w:val="left" w:pos="851"/>
                <w:tab w:val="left" w:pos="4111"/>
              </w:tabs>
              <w:spacing w:line="276" w:lineRule="auto"/>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2DCA84F8" w14:textId="77777777" w:rsidR="009B1CD0" w:rsidRDefault="009B1CD0" w:rsidP="00067366">
      <w:pPr>
        <w:tabs>
          <w:tab w:val="left" w:pos="851"/>
        </w:tabs>
        <w:spacing w:line="276" w:lineRule="auto"/>
      </w:pPr>
    </w:p>
    <w:p w14:paraId="4D5BFA1B" w14:textId="77777777" w:rsidR="009B1CD0" w:rsidRDefault="009B1CD0" w:rsidP="00067366">
      <w:pPr>
        <w:pStyle w:val="Titre2"/>
        <w:tabs>
          <w:tab w:val="left" w:pos="851"/>
          <w:tab w:val="left" w:pos="2268"/>
        </w:tabs>
        <w:spacing w:line="276" w:lineRule="auto"/>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1D60A95C" w14:textId="77777777" w:rsidR="009B1CD0" w:rsidRDefault="009B1CD0" w:rsidP="00067366">
      <w:pPr>
        <w:tabs>
          <w:tab w:val="left" w:pos="851"/>
        </w:tabs>
        <w:spacing w:line="276" w:lineRule="auto"/>
        <w:rPr>
          <w:rFonts w:ascii="Arial" w:hAnsi="Arial" w:cs="Arial"/>
        </w:rPr>
      </w:pPr>
    </w:p>
    <w:p w14:paraId="204DE127" w14:textId="7B1BC08F" w:rsidR="009B1CD0" w:rsidRDefault="009B1CD0" w:rsidP="00067366">
      <w:pPr>
        <w:tabs>
          <w:tab w:val="left" w:pos="851"/>
        </w:tabs>
        <w:spacing w:line="276" w:lineRule="auto"/>
        <w:jc w:val="both"/>
        <w:rPr>
          <w:rFonts w:ascii="Arial" w:hAnsi="Arial" w:cs="Arial"/>
        </w:rPr>
      </w:pPr>
      <w:r>
        <w:rPr>
          <w:rFonts w:ascii="Arial" w:hAnsi="Arial" w:cs="Arial"/>
        </w:rPr>
        <w:t xml:space="preserve">Après avoir pris connaissance des pièces constitutives </w:t>
      </w:r>
      <w:r w:rsidR="00F72E51">
        <w:rPr>
          <w:rFonts w:ascii="Arial" w:hAnsi="Arial" w:cs="Arial"/>
        </w:rPr>
        <w:t>du marché ou de l'accord-cadre</w:t>
      </w:r>
      <w:r>
        <w:rPr>
          <w:rFonts w:ascii="Arial" w:hAnsi="Arial" w:cs="Arial"/>
        </w:rPr>
        <w:t xml:space="preserve"> suivantes,</w:t>
      </w:r>
    </w:p>
    <w:p w14:paraId="72B732A5" w14:textId="77777777" w:rsidR="00067366" w:rsidRDefault="00067366" w:rsidP="00067366">
      <w:pPr>
        <w:tabs>
          <w:tab w:val="left" w:pos="851"/>
        </w:tabs>
        <w:spacing w:line="276" w:lineRule="auto"/>
        <w:jc w:val="both"/>
      </w:pPr>
    </w:p>
    <w:p w14:paraId="27C53311" w14:textId="00E8F93F" w:rsidR="009B1CD0" w:rsidRDefault="001C6DB9" w:rsidP="00067366">
      <w:pPr>
        <w:tabs>
          <w:tab w:val="left" w:pos="851"/>
        </w:tabs>
        <w:spacing w:line="360" w:lineRule="auto"/>
        <w:ind w:left="1135" w:hanging="284"/>
        <w:rPr>
          <w:rFonts w:ascii="Arial" w:hAnsi="Arial" w:cs="Arial"/>
        </w:rPr>
      </w:pPr>
      <w:r w:rsidRPr="00067366">
        <w:fldChar w:fldCharType="begin">
          <w:ffData>
            <w:name w:val=""/>
            <w:enabled/>
            <w:calcOnExit w:val="0"/>
            <w:checkBox>
              <w:size w:val="20"/>
              <w:default w:val="0"/>
            </w:checkBox>
          </w:ffData>
        </w:fldChar>
      </w:r>
      <w:r w:rsidR="007D7A65" w:rsidRPr="00067366">
        <w:instrText xml:space="preserve"> FORMCHECKBOX </w:instrText>
      </w:r>
      <w:r w:rsidR="00196082">
        <w:fldChar w:fldCharType="separate"/>
      </w:r>
      <w:r w:rsidRPr="00067366">
        <w:fldChar w:fldCharType="end"/>
      </w:r>
      <w:r w:rsidR="009B1CD0" w:rsidRPr="00067366">
        <w:rPr>
          <w:rFonts w:ascii="Arial" w:hAnsi="Arial" w:cs="Arial"/>
        </w:rPr>
        <w:t xml:space="preserve"> </w:t>
      </w:r>
      <w:r w:rsidR="00440FB9">
        <w:rPr>
          <w:rFonts w:ascii="Arial" w:hAnsi="Arial" w:cs="Arial"/>
        </w:rPr>
        <w:t>Annexe n° 1 à l’acte d’engagement « </w:t>
      </w:r>
      <w:r w:rsidR="00244016" w:rsidRPr="00067366">
        <w:rPr>
          <w:rFonts w:ascii="Arial" w:hAnsi="Arial" w:cs="Arial"/>
        </w:rPr>
        <w:t xml:space="preserve">Cadre de </w:t>
      </w:r>
      <w:r w:rsidR="00440FB9">
        <w:rPr>
          <w:rFonts w:ascii="Arial" w:hAnsi="Arial" w:cs="Arial"/>
        </w:rPr>
        <w:t>r</w:t>
      </w:r>
      <w:r w:rsidR="00244016" w:rsidRPr="00067366">
        <w:rPr>
          <w:rFonts w:ascii="Arial" w:hAnsi="Arial" w:cs="Arial"/>
        </w:rPr>
        <w:t>éponse</w:t>
      </w:r>
      <w:r w:rsidR="00440FB9">
        <w:rPr>
          <w:rFonts w:ascii="Arial" w:hAnsi="Arial" w:cs="Arial"/>
        </w:rPr>
        <w:t>s technique et f</w:t>
      </w:r>
      <w:r w:rsidR="00244016" w:rsidRPr="00067366">
        <w:rPr>
          <w:rFonts w:ascii="Arial" w:hAnsi="Arial" w:cs="Arial"/>
        </w:rPr>
        <w:t>inancier</w:t>
      </w:r>
      <w:r w:rsidR="00440FB9">
        <w:rPr>
          <w:rFonts w:ascii="Arial" w:hAnsi="Arial" w:cs="Arial"/>
        </w:rPr>
        <w:t> »</w:t>
      </w:r>
      <w:r w:rsidR="00244016" w:rsidRPr="00067366">
        <w:rPr>
          <w:rFonts w:ascii="Arial" w:hAnsi="Arial" w:cs="Arial"/>
        </w:rPr>
        <w:t xml:space="preserve"> dûment complété</w:t>
      </w:r>
      <w:r w:rsidR="00440FB9">
        <w:rPr>
          <w:rFonts w:ascii="Arial" w:hAnsi="Arial" w:cs="Arial"/>
        </w:rPr>
        <w:t>e</w:t>
      </w:r>
    </w:p>
    <w:p w14:paraId="1B16014F" w14:textId="393BD1C6" w:rsidR="00440FB9" w:rsidRPr="00067366" w:rsidRDefault="00440FB9" w:rsidP="00440FB9">
      <w:pPr>
        <w:tabs>
          <w:tab w:val="left" w:pos="851"/>
        </w:tabs>
        <w:spacing w:line="360" w:lineRule="auto"/>
        <w:ind w:left="1135" w:hanging="284"/>
      </w:pPr>
      <w:r w:rsidRPr="00067366">
        <w:fldChar w:fldCharType="begin">
          <w:ffData>
            <w:name w:val=""/>
            <w:enabled/>
            <w:calcOnExit w:val="0"/>
            <w:checkBox>
              <w:size w:val="20"/>
              <w:default w:val="0"/>
            </w:checkBox>
          </w:ffData>
        </w:fldChar>
      </w:r>
      <w:r w:rsidRPr="00067366">
        <w:instrText xml:space="preserve"> FORMCHECKBOX </w:instrText>
      </w:r>
      <w:r w:rsidR="00196082">
        <w:fldChar w:fldCharType="separate"/>
      </w:r>
      <w:r w:rsidRPr="00067366">
        <w:fldChar w:fldCharType="end"/>
      </w:r>
      <w:r w:rsidRPr="00067366">
        <w:rPr>
          <w:rFonts w:ascii="Arial" w:hAnsi="Arial" w:cs="Arial"/>
        </w:rPr>
        <w:t xml:space="preserve"> Cahier des clauses particulières n°25B</w:t>
      </w:r>
      <w:r w:rsidR="00196082">
        <w:rPr>
          <w:rFonts w:ascii="Arial" w:hAnsi="Arial" w:cs="Arial"/>
        </w:rPr>
        <w:t>40</w:t>
      </w:r>
    </w:p>
    <w:p w14:paraId="57F224BC" w14:textId="77777777" w:rsidR="00440FB9" w:rsidRPr="00067366" w:rsidRDefault="00440FB9" w:rsidP="00440FB9">
      <w:pPr>
        <w:tabs>
          <w:tab w:val="left" w:pos="851"/>
        </w:tabs>
        <w:spacing w:line="360" w:lineRule="auto"/>
        <w:ind w:left="1135" w:hanging="284"/>
        <w:jc w:val="both"/>
        <w:rPr>
          <w:rFonts w:ascii="Arial" w:hAnsi="Arial" w:cs="Arial"/>
        </w:rPr>
      </w:pPr>
      <w:r w:rsidRPr="00067366">
        <w:fldChar w:fldCharType="begin">
          <w:ffData>
            <w:name w:val=""/>
            <w:enabled/>
            <w:calcOnExit w:val="0"/>
            <w:checkBox>
              <w:size w:val="20"/>
              <w:default w:val="0"/>
            </w:checkBox>
          </w:ffData>
        </w:fldChar>
      </w:r>
      <w:r w:rsidRPr="00067366">
        <w:instrText xml:space="preserve"> FORMCHECKBOX </w:instrText>
      </w:r>
      <w:r w:rsidR="00196082">
        <w:fldChar w:fldCharType="separate"/>
      </w:r>
      <w:r w:rsidRPr="00067366">
        <w:fldChar w:fldCharType="end"/>
      </w:r>
      <w:r w:rsidRPr="00067366">
        <w:rPr>
          <w:rFonts w:ascii="Arial" w:hAnsi="Arial" w:cs="Arial"/>
        </w:rPr>
        <w:t xml:space="preserve"> CCAG FCS </w:t>
      </w:r>
    </w:p>
    <w:p w14:paraId="5344DBEE" w14:textId="77777777" w:rsidR="00244016" w:rsidRPr="00244016" w:rsidRDefault="001C6DB9" w:rsidP="00067366">
      <w:pPr>
        <w:tabs>
          <w:tab w:val="left" w:pos="851"/>
        </w:tabs>
        <w:spacing w:line="360" w:lineRule="auto"/>
        <w:ind w:left="1135" w:hanging="284"/>
      </w:pPr>
      <w:r w:rsidRPr="00067366">
        <w:fldChar w:fldCharType="begin">
          <w:ffData>
            <w:name w:val=""/>
            <w:enabled/>
            <w:calcOnExit w:val="0"/>
            <w:checkBox>
              <w:size w:val="20"/>
              <w:default w:val="0"/>
            </w:checkBox>
          </w:ffData>
        </w:fldChar>
      </w:r>
      <w:r w:rsidR="00244016" w:rsidRPr="00067366">
        <w:instrText xml:space="preserve"> FORMCHECKBOX </w:instrText>
      </w:r>
      <w:r w:rsidR="00196082">
        <w:fldChar w:fldCharType="separate"/>
      </w:r>
      <w:r w:rsidRPr="00067366">
        <w:fldChar w:fldCharType="end"/>
      </w:r>
      <w:r w:rsidR="00244016" w:rsidRPr="00067366">
        <w:rPr>
          <w:rFonts w:ascii="Arial" w:hAnsi="Arial" w:cs="Arial"/>
        </w:rPr>
        <w:t xml:space="preserve"> Le mémoire technique transmis</w:t>
      </w:r>
    </w:p>
    <w:p w14:paraId="13B6219D" w14:textId="04AE90D3" w:rsidR="009B1CD0" w:rsidRDefault="001C6DB9" w:rsidP="00067366">
      <w:pPr>
        <w:tabs>
          <w:tab w:val="left" w:pos="851"/>
        </w:tabs>
        <w:spacing w:line="360" w:lineRule="auto"/>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196082">
        <w:fldChar w:fldCharType="separate"/>
      </w:r>
      <w:r>
        <w:fldChar w:fldCharType="end"/>
      </w:r>
      <w:r w:rsidR="009B1CD0">
        <w:rPr>
          <w:rFonts w:ascii="Arial" w:hAnsi="Arial" w:cs="Arial"/>
        </w:rPr>
        <w:t xml:space="preserve"> Autres :</w:t>
      </w:r>
      <w:r w:rsidR="00440FB9">
        <w:rPr>
          <w:rFonts w:ascii="Arial" w:hAnsi="Arial" w:cs="Arial"/>
        </w:rPr>
        <w:t xml:space="preserve"> </w:t>
      </w:r>
      <w:r w:rsidR="009B1CD0">
        <w:rPr>
          <w:rFonts w:ascii="Arial" w:hAnsi="Arial" w:cs="Arial"/>
        </w:rPr>
        <w:t>……………………………………………………………………………………………</w:t>
      </w:r>
    </w:p>
    <w:p w14:paraId="4D3449F1" w14:textId="77777777" w:rsidR="009B1CD0" w:rsidRDefault="009B1CD0" w:rsidP="00067366">
      <w:pPr>
        <w:tabs>
          <w:tab w:val="left" w:pos="851"/>
        </w:tabs>
        <w:spacing w:line="276" w:lineRule="auto"/>
        <w:jc w:val="both"/>
        <w:rPr>
          <w:rFonts w:ascii="Arial" w:hAnsi="Arial" w:cs="Arial"/>
        </w:rPr>
      </w:pPr>
    </w:p>
    <w:p w14:paraId="6A058E72" w14:textId="77777777" w:rsidR="009B1CD0" w:rsidRDefault="009B1CD0" w:rsidP="00067366">
      <w:pPr>
        <w:tabs>
          <w:tab w:val="left" w:pos="851"/>
        </w:tabs>
        <w:spacing w:line="276" w:lineRule="auto"/>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72369AD4" w14:textId="77777777" w:rsidR="009B1CD0" w:rsidRDefault="009B1CD0" w:rsidP="00067366">
      <w:pPr>
        <w:tabs>
          <w:tab w:val="left" w:pos="851"/>
        </w:tabs>
        <w:spacing w:line="276" w:lineRule="auto"/>
        <w:jc w:val="both"/>
        <w:rPr>
          <w:rFonts w:ascii="Arial" w:hAnsi="Arial" w:cs="Arial"/>
        </w:rPr>
      </w:pPr>
    </w:p>
    <w:p w14:paraId="33DEBB0A" w14:textId="77777777" w:rsidR="009B1CD0" w:rsidRDefault="001C6DB9" w:rsidP="00067366">
      <w:pPr>
        <w:tabs>
          <w:tab w:val="left" w:pos="851"/>
        </w:tabs>
        <w:spacing w:line="276" w:lineRule="auto"/>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196082">
        <w:fldChar w:fldCharType="separate"/>
      </w:r>
      <w:r>
        <w:fldChar w:fldCharType="end"/>
      </w:r>
      <w:r w:rsidR="009B1CD0">
        <w:rPr>
          <w:rFonts w:ascii="Arial" w:hAnsi="Arial" w:cs="Arial"/>
        </w:rPr>
        <w:t xml:space="preserve"> Le signataire</w:t>
      </w:r>
    </w:p>
    <w:p w14:paraId="02BA4A93" w14:textId="7CCFC3F8" w:rsidR="00AD288F" w:rsidRDefault="00AD288F" w:rsidP="00067366">
      <w:pPr>
        <w:tabs>
          <w:tab w:val="left" w:pos="851"/>
        </w:tabs>
        <w:spacing w:line="276" w:lineRule="auto"/>
        <w:ind w:left="851"/>
        <w:jc w:val="both"/>
        <w:rPr>
          <w:rFonts w:ascii="Arial" w:hAnsi="Arial" w:cs="Arial"/>
        </w:rPr>
      </w:pPr>
    </w:p>
    <w:p w14:paraId="499DEF76" w14:textId="77777777" w:rsidR="00440FB9" w:rsidRDefault="00440FB9" w:rsidP="00067366">
      <w:pPr>
        <w:tabs>
          <w:tab w:val="left" w:pos="851"/>
        </w:tabs>
        <w:spacing w:line="276" w:lineRule="auto"/>
        <w:ind w:left="851"/>
        <w:jc w:val="both"/>
        <w:rPr>
          <w:rFonts w:ascii="Arial" w:hAnsi="Arial" w:cs="Arial"/>
        </w:rPr>
      </w:pPr>
    </w:p>
    <w:p w14:paraId="00935DD3" w14:textId="0C2C83DC" w:rsidR="009B1CD0" w:rsidRDefault="001C6DB9" w:rsidP="00067366">
      <w:pPr>
        <w:tabs>
          <w:tab w:val="left" w:pos="851"/>
        </w:tabs>
        <w:spacing w:line="276" w:lineRule="auto"/>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196082">
        <w:fldChar w:fldCharType="separate"/>
      </w:r>
      <w:r>
        <w:fldChar w:fldCharType="end"/>
      </w:r>
      <w:r w:rsidR="009B1CD0">
        <w:rPr>
          <w:rFonts w:ascii="Arial" w:hAnsi="Arial" w:cs="Arial"/>
        </w:rPr>
        <w:t xml:space="preserve"> </w:t>
      </w:r>
      <w:r w:rsidR="00440FB9">
        <w:rPr>
          <w:rFonts w:ascii="Arial" w:hAnsi="Arial" w:cs="Arial"/>
        </w:rPr>
        <w:t>S’engage</w:t>
      </w:r>
      <w:r w:rsidR="009B1CD0">
        <w:rPr>
          <w:rFonts w:ascii="Arial" w:hAnsi="Arial" w:cs="Arial"/>
        </w:rPr>
        <w:t>, sur la base de son offre et pour son propre compte ;</w:t>
      </w:r>
    </w:p>
    <w:p w14:paraId="30830AA5" w14:textId="77777777" w:rsidR="009B1CD0" w:rsidRDefault="009B1CD0" w:rsidP="00067366">
      <w:pPr>
        <w:pStyle w:val="En-tte"/>
        <w:tabs>
          <w:tab w:val="clear" w:pos="4536"/>
          <w:tab w:val="clear" w:pos="9072"/>
          <w:tab w:val="left" w:pos="851"/>
        </w:tabs>
        <w:spacing w:line="276" w:lineRule="auto"/>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5E84257" w14:textId="77777777" w:rsidR="009B1CD0" w:rsidRDefault="009B1CD0" w:rsidP="00067366">
      <w:pPr>
        <w:tabs>
          <w:tab w:val="left" w:pos="851"/>
        </w:tabs>
        <w:spacing w:line="276" w:lineRule="auto"/>
        <w:jc w:val="both"/>
        <w:rPr>
          <w:rFonts w:ascii="Arial" w:hAnsi="Arial" w:cs="Arial"/>
        </w:rPr>
      </w:pPr>
    </w:p>
    <w:p w14:paraId="4A45DAC9" w14:textId="77777777" w:rsidR="009B1CD0" w:rsidRDefault="009B1CD0" w:rsidP="00067366">
      <w:pPr>
        <w:tabs>
          <w:tab w:val="left" w:pos="851"/>
        </w:tabs>
        <w:spacing w:line="276" w:lineRule="auto"/>
        <w:jc w:val="both"/>
        <w:rPr>
          <w:rFonts w:ascii="Arial" w:hAnsi="Arial" w:cs="Arial"/>
        </w:rPr>
      </w:pPr>
    </w:p>
    <w:p w14:paraId="74E724A3" w14:textId="6969041D" w:rsidR="009B1CD0" w:rsidRDefault="001C6DB9" w:rsidP="00067366">
      <w:pPr>
        <w:tabs>
          <w:tab w:val="left" w:pos="851"/>
        </w:tabs>
        <w:spacing w:line="276" w:lineRule="auto"/>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196082">
        <w:fldChar w:fldCharType="separate"/>
      </w:r>
      <w:r>
        <w:fldChar w:fldCharType="end"/>
      </w:r>
      <w:r w:rsidR="009B1CD0">
        <w:rPr>
          <w:rFonts w:ascii="Arial" w:hAnsi="Arial" w:cs="Arial"/>
        </w:rPr>
        <w:t xml:space="preserve"> </w:t>
      </w:r>
      <w:r w:rsidR="00440FB9">
        <w:rPr>
          <w:rFonts w:ascii="Arial" w:hAnsi="Arial" w:cs="Arial"/>
        </w:rPr>
        <w:t>Engage</w:t>
      </w:r>
      <w:r w:rsidR="009B1CD0">
        <w:rPr>
          <w:rFonts w:ascii="Arial" w:hAnsi="Arial" w:cs="Arial"/>
        </w:rPr>
        <w:t xml:space="preserve"> la société ……………………… sur la base de son offre ;</w:t>
      </w:r>
    </w:p>
    <w:p w14:paraId="62757653" w14:textId="77777777" w:rsidR="009B1CD0" w:rsidRDefault="009B1CD0" w:rsidP="00067366">
      <w:pPr>
        <w:pStyle w:val="En-tte"/>
        <w:tabs>
          <w:tab w:val="clear" w:pos="4536"/>
          <w:tab w:val="clear" w:pos="9072"/>
          <w:tab w:val="left" w:pos="851"/>
        </w:tabs>
        <w:spacing w:line="276" w:lineRule="auto"/>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F494AC2" w14:textId="77777777" w:rsidR="009B1CD0" w:rsidRDefault="009B1CD0" w:rsidP="00067366">
      <w:pPr>
        <w:tabs>
          <w:tab w:val="left" w:pos="851"/>
        </w:tabs>
        <w:spacing w:line="276" w:lineRule="auto"/>
        <w:jc w:val="both"/>
        <w:rPr>
          <w:rFonts w:ascii="Arial" w:hAnsi="Arial" w:cs="Arial"/>
        </w:rPr>
      </w:pPr>
    </w:p>
    <w:p w14:paraId="49C5D0F0" w14:textId="77777777" w:rsidR="009B1CD0" w:rsidRDefault="009B1CD0" w:rsidP="00067366">
      <w:pPr>
        <w:tabs>
          <w:tab w:val="left" w:pos="851"/>
        </w:tabs>
        <w:spacing w:line="276" w:lineRule="auto"/>
        <w:jc w:val="both"/>
        <w:rPr>
          <w:rFonts w:ascii="Arial" w:hAnsi="Arial" w:cs="Arial"/>
        </w:rPr>
      </w:pPr>
    </w:p>
    <w:p w14:paraId="44ED6692" w14:textId="77777777" w:rsidR="009B1CD0" w:rsidRDefault="009B1CD0" w:rsidP="00067366">
      <w:pPr>
        <w:tabs>
          <w:tab w:val="left" w:pos="851"/>
        </w:tabs>
        <w:spacing w:line="276" w:lineRule="auto"/>
        <w:jc w:val="both"/>
        <w:rPr>
          <w:rFonts w:ascii="Arial" w:hAnsi="Arial" w:cs="Arial"/>
        </w:rPr>
      </w:pPr>
    </w:p>
    <w:p w14:paraId="6284D1A5" w14:textId="77777777" w:rsidR="009B1CD0" w:rsidRDefault="001C6DB9" w:rsidP="00067366">
      <w:pPr>
        <w:pStyle w:val="fcase1ertab"/>
        <w:tabs>
          <w:tab w:val="left" w:pos="851"/>
        </w:tabs>
        <w:spacing w:line="276" w:lineRule="auto"/>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196082">
        <w:fldChar w:fldCharType="separate"/>
      </w:r>
      <w:r>
        <w:fldChar w:fldCharType="end"/>
      </w:r>
      <w:r w:rsidR="009B1CD0">
        <w:rPr>
          <w:rFonts w:ascii="Arial" w:hAnsi="Arial" w:cs="Arial"/>
        </w:rPr>
        <w:t xml:space="preserve"> L’ensemble des membres du groupement s’engagent, sur la base de l’offre du groupement ;</w:t>
      </w:r>
    </w:p>
    <w:p w14:paraId="1C6B8248" w14:textId="77777777" w:rsidR="009B1CD0" w:rsidRDefault="009B1CD0" w:rsidP="00067366">
      <w:pPr>
        <w:tabs>
          <w:tab w:val="left" w:pos="851"/>
        </w:tabs>
        <w:spacing w:line="276" w:lineRule="auto"/>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371C7BD" w14:textId="77777777" w:rsidR="009B1CD0" w:rsidRDefault="009B1CD0" w:rsidP="00067366">
      <w:pPr>
        <w:pStyle w:val="fcase1ertab"/>
        <w:tabs>
          <w:tab w:val="left" w:pos="851"/>
        </w:tabs>
        <w:spacing w:line="276" w:lineRule="auto"/>
        <w:ind w:left="0" w:firstLine="0"/>
        <w:rPr>
          <w:rFonts w:ascii="Arial" w:hAnsi="Arial" w:cs="Arial"/>
        </w:rPr>
      </w:pPr>
    </w:p>
    <w:p w14:paraId="1F0897B8" w14:textId="77777777" w:rsidR="009B1CD0" w:rsidRDefault="009B1CD0" w:rsidP="00067366">
      <w:pPr>
        <w:pStyle w:val="fcase1ertab"/>
        <w:tabs>
          <w:tab w:val="left" w:pos="851"/>
        </w:tabs>
        <w:spacing w:line="276" w:lineRule="auto"/>
        <w:ind w:left="0" w:firstLine="0"/>
        <w:rPr>
          <w:rFonts w:ascii="Arial" w:hAnsi="Arial" w:cs="Arial"/>
        </w:rPr>
      </w:pPr>
    </w:p>
    <w:p w14:paraId="27B14390" w14:textId="77777777" w:rsidR="005F37E8" w:rsidRDefault="005F37E8" w:rsidP="00067366">
      <w:pPr>
        <w:spacing w:line="276" w:lineRule="auto"/>
        <w:jc w:val="both"/>
        <w:rPr>
          <w:rFonts w:ascii="Arial" w:hAnsi="Arial" w:cs="Arial"/>
        </w:rPr>
      </w:pPr>
    </w:p>
    <w:p w14:paraId="5679BD5C" w14:textId="77777777" w:rsidR="005F37E8" w:rsidRDefault="005F37E8" w:rsidP="00067366">
      <w:pPr>
        <w:spacing w:line="276" w:lineRule="auto"/>
        <w:jc w:val="both"/>
        <w:rPr>
          <w:rFonts w:ascii="Arial" w:hAnsi="Arial" w:cs="Arial"/>
        </w:rPr>
      </w:pPr>
    </w:p>
    <w:p w14:paraId="1762484B" w14:textId="77777777" w:rsidR="005F37E8" w:rsidRDefault="005F37E8" w:rsidP="00067366">
      <w:pPr>
        <w:pStyle w:val="fcase1ertab"/>
        <w:tabs>
          <w:tab w:val="left" w:pos="851"/>
        </w:tabs>
        <w:spacing w:line="276" w:lineRule="auto"/>
        <w:ind w:left="0" w:firstLine="0"/>
        <w:rPr>
          <w:rFonts w:ascii="Arial" w:hAnsi="Arial" w:cs="Arial"/>
        </w:rPr>
      </w:pPr>
    </w:p>
    <w:p w14:paraId="56D6EFD7" w14:textId="04A5CE30" w:rsidR="002C2CA3" w:rsidRPr="00067366" w:rsidRDefault="009B1CD0" w:rsidP="00440FB9">
      <w:pPr>
        <w:pStyle w:val="fcase1ertab"/>
        <w:tabs>
          <w:tab w:val="left" w:pos="851"/>
        </w:tabs>
        <w:spacing w:line="276" w:lineRule="auto"/>
        <w:ind w:left="0" w:firstLine="0"/>
        <w:rPr>
          <w:rFonts w:ascii="Arial" w:hAnsi="Arial" w:cs="Arial"/>
        </w:rPr>
      </w:pPr>
      <w:proofErr w:type="gramStart"/>
      <w:r>
        <w:rPr>
          <w:rFonts w:ascii="Arial" w:hAnsi="Arial" w:cs="Arial"/>
        </w:rPr>
        <w:t>à</w:t>
      </w:r>
      <w:proofErr w:type="gramEnd"/>
      <w:r>
        <w:rPr>
          <w:rFonts w:ascii="Arial" w:hAnsi="Arial" w:cs="Arial"/>
        </w:rPr>
        <w:t xml:space="preserve"> </w:t>
      </w:r>
      <w:r w:rsidRPr="00067366">
        <w:rPr>
          <w:rFonts w:ascii="Arial" w:hAnsi="Arial" w:cs="Arial"/>
        </w:rPr>
        <w:t xml:space="preserve">exécuter les prestations demandées aux prix indiqués dans </w:t>
      </w:r>
      <w:r w:rsidR="00244016" w:rsidRPr="00067366">
        <w:rPr>
          <w:rFonts w:ascii="Arial" w:hAnsi="Arial" w:cs="Arial"/>
        </w:rPr>
        <w:t xml:space="preserve">le </w:t>
      </w:r>
      <w:r w:rsidR="00440FB9">
        <w:rPr>
          <w:rFonts w:ascii="Arial" w:hAnsi="Arial" w:cs="Arial"/>
        </w:rPr>
        <w:t>C</w:t>
      </w:r>
      <w:r w:rsidR="00244016" w:rsidRPr="00067366">
        <w:rPr>
          <w:rFonts w:ascii="Arial" w:hAnsi="Arial" w:cs="Arial"/>
        </w:rPr>
        <w:t>adre de réponse</w:t>
      </w:r>
      <w:r w:rsidR="00440FB9">
        <w:rPr>
          <w:rFonts w:ascii="Arial" w:hAnsi="Arial" w:cs="Arial"/>
        </w:rPr>
        <w:t>s technique et</w:t>
      </w:r>
      <w:r w:rsidR="00244016" w:rsidRPr="00067366">
        <w:rPr>
          <w:rFonts w:ascii="Arial" w:hAnsi="Arial" w:cs="Arial"/>
        </w:rPr>
        <w:t xml:space="preserve"> financier</w:t>
      </w:r>
      <w:r w:rsidR="00440FB9">
        <w:rPr>
          <w:rFonts w:ascii="Arial" w:hAnsi="Arial" w:cs="Arial"/>
        </w:rPr>
        <w:t>,</w:t>
      </w:r>
      <w:r w:rsidR="00244016" w:rsidRPr="00067366">
        <w:rPr>
          <w:rFonts w:ascii="Arial" w:hAnsi="Arial" w:cs="Arial"/>
        </w:rPr>
        <w:t xml:space="preserve"> dûment complété par le soumissionnaire</w:t>
      </w:r>
      <w:r w:rsidR="000D6EA5" w:rsidRPr="00067366">
        <w:rPr>
          <w:rFonts w:ascii="Arial" w:hAnsi="Arial" w:cs="Arial"/>
        </w:rPr>
        <w:t>.</w:t>
      </w:r>
    </w:p>
    <w:p w14:paraId="6B72DEC2" w14:textId="77777777" w:rsidR="00067366" w:rsidRDefault="00067366" w:rsidP="00067366">
      <w:pPr>
        <w:tabs>
          <w:tab w:val="left" w:pos="851"/>
          <w:tab w:val="left" w:pos="6237"/>
        </w:tabs>
        <w:spacing w:line="276" w:lineRule="auto"/>
        <w:rPr>
          <w:rFonts w:ascii="Arial" w:hAnsi="Arial" w:cs="Arial"/>
        </w:rPr>
      </w:pPr>
    </w:p>
    <w:p w14:paraId="263B33ED" w14:textId="77777777" w:rsidR="008C07B8" w:rsidRDefault="008C07B8" w:rsidP="00067366">
      <w:pPr>
        <w:spacing w:line="276" w:lineRule="auto"/>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10" w:history="1">
        <w:r>
          <w:rPr>
            <w:rStyle w:val="Lienhypertexte"/>
            <w:rFonts w:cs="Arial"/>
          </w:rPr>
          <w:t>recommandation de la Commission du 6 mai 2003</w:t>
        </w:r>
      </w:hyperlink>
      <w:r>
        <w:rPr>
          <w:rFonts w:ascii="Arial" w:hAnsi="Arial" w:cs="Arial"/>
        </w:rPr>
        <w:t xml:space="preserve"> concernant la définition des micro, petites et moyennes entreprises ou un artisan au sens au sens </w:t>
      </w:r>
      <w:hyperlink r:id="rId11" w:history="1">
        <w:r>
          <w:rPr>
            <w:rStyle w:val="Lienhypertexte"/>
            <w:rFonts w:cs="Arial"/>
          </w:rPr>
          <w:t>de l'article 19 de la loi du 5 juillet 1996</w:t>
        </w:r>
      </w:hyperlink>
      <w:r>
        <w:rPr>
          <w:rFonts w:ascii="Arial" w:hAnsi="Arial" w:cs="Arial"/>
        </w:rPr>
        <w:t xml:space="preserve"> n° 96-603 modifiée relative au développement et à la promotion du commerce et de l’artisanat (Art. </w:t>
      </w:r>
      <w:hyperlink r:id="rId12" w:history="1">
        <w:r>
          <w:rPr>
            <w:rStyle w:val="Lienhypertexte"/>
            <w:rFonts w:cs="Arial"/>
          </w:rPr>
          <w:t>R. 2351-13</w:t>
        </w:r>
      </w:hyperlink>
      <w:r>
        <w:rPr>
          <w:rFonts w:ascii="Arial" w:hAnsi="Arial" w:cs="Arial"/>
        </w:rPr>
        <w:t xml:space="preserve"> et </w:t>
      </w:r>
      <w:hyperlink r:id="rId13" w:history="1">
        <w:r>
          <w:rPr>
            <w:rStyle w:val="Lienhypertexte"/>
            <w:rFonts w:cs="Arial"/>
          </w:rPr>
          <w:t>R. 2351-12</w:t>
        </w:r>
      </w:hyperlink>
      <w:r>
        <w:rPr>
          <w:rFonts w:ascii="Arial" w:hAnsi="Arial" w:cs="Arial"/>
        </w:rPr>
        <w:t xml:space="preserve"> du code de la commande publique) ?</w:t>
      </w:r>
    </w:p>
    <w:p w14:paraId="4843BF66" w14:textId="77777777" w:rsidR="008C07B8" w:rsidRDefault="008C07B8" w:rsidP="00067366">
      <w:pPr>
        <w:spacing w:line="276" w:lineRule="auto"/>
        <w:jc w:val="both"/>
        <w:rPr>
          <w:rFonts w:ascii="Arial" w:hAnsi="Arial" w:cs="Arial"/>
          <w:b/>
          <w:bCs/>
          <w:sz w:val="22"/>
          <w:szCs w:val="22"/>
        </w:rPr>
      </w:pPr>
    </w:p>
    <w:p w14:paraId="6A127DA6" w14:textId="77777777" w:rsidR="008C07B8" w:rsidRDefault="008C07B8" w:rsidP="00067366">
      <w:pPr>
        <w:spacing w:line="276" w:lineRule="auto"/>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96082">
        <w:fldChar w:fldCharType="separate"/>
      </w:r>
      <w:r>
        <w:fldChar w:fldCharType="end"/>
      </w:r>
      <w:r>
        <w:rPr>
          <w:rFonts w:ascii="Arial" w:hAnsi="Arial" w:cs="Arial"/>
          <w:bCs/>
        </w:rPr>
        <w:t xml:space="preserve"> </w:t>
      </w:r>
      <w:r>
        <w:rPr>
          <w:rFonts w:ascii="Arial" w:hAnsi="Arial" w:cs="Arial"/>
        </w:rPr>
        <w:t>Oui</w:t>
      </w:r>
    </w:p>
    <w:p w14:paraId="626B4216" w14:textId="77777777" w:rsidR="008C07B8" w:rsidRDefault="008C07B8" w:rsidP="00067366">
      <w:pPr>
        <w:spacing w:line="276" w:lineRule="auto"/>
        <w:ind w:left="567"/>
        <w:jc w:val="both"/>
        <w:rPr>
          <w:rFonts w:ascii="Arial" w:hAnsi="Arial" w:cs="Arial"/>
        </w:rPr>
      </w:pPr>
    </w:p>
    <w:p w14:paraId="47D33EB4" w14:textId="77777777" w:rsidR="008C07B8" w:rsidRDefault="008C07B8" w:rsidP="00067366">
      <w:pPr>
        <w:spacing w:line="276" w:lineRule="auto"/>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196082">
        <w:fldChar w:fldCharType="separate"/>
      </w:r>
      <w:r>
        <w:fldChar w:fldCharType="end"/>
      </w:r>
      <w:r>
        <w:rPr>
          <w:rFonts w:ascii="Arial" w:hAnsi="Arial" w:cs="Arial"/>
          <w:bCs/>
        </w:rPr>
        <w:t xml:space="preserve"> </w:t>
      </w:r>
      <w:r>
        <w:rPr>
          <w:rFonts w:ascii="Arial" w:hAnsi="Arial" w:cs="Arial"/>
        </w:rPr>
        <w:t>Non.</w:t>
      </w:r>
    </w:p>
    <w:p w14:paraId="0E194AC6" w14:textId="77777777" w:rsidR="00557299" w:rsidRDefault="00557299" w:rsidP="00067366">
      <w:pPr>
        <w:tabs>
          <w:tab w:val="left" w:pos="851"/>
          <w:tab w:val="left" w:pos="6237"/>
        </w:tabs>
        <w:spacing w:line="276" w:lineRule="auto"/>
        <w:rPr>
          <w:rFonts w:ascii="Arial" w:hAnsi="Arial" w:cs="Arial"/>
        </w:rPr>
      </w:pPr>
    </w:p>
    <w:p w14:paraId="7B563710" w14:textId="77777777" w:rsidR="000D6EA5" w:rsidRDefault="000D6EA5" w:rsidP="00067366">
      <w:pPr>
        <w:tabs>
          <w:tab w:val="left" w:pos="851"/>
          <w:tab w:val="left" w:pos="6237"/>
        </w:tabs>
        <w:spacing w:line="276" w:lineRule="auto"/>
        <w:rPr>
          <w:rFonts w:ascii="Arial" w:hAnsi="Arial" w:cs="Arial"/>
        </w:rPr>
      </w:pPr>
    </w:p>
    <w:p w14:paraId="358B564D" w14:textId="77777777" w:rsidR="009B1CD0" w:rsidRDefault="009B1CD0" w:rsidP="00067366">
      <w:pPr>
        <w:tabs>
          <w:tab w:val="left" w:pos="851"/>
          <w:tab w:val="left" w:pos="6237"/>
        </w:tabs>
        <w:spacing w:line="276" w:lineRule="auto"/>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3D7A9A9E" w14:textId="77777777" w:rsidR="00354C04" w:rsidRDefault="00354C04" w:rsidP="00067366">
      <w:pPr>
        <w:pStyle w:val="fcase1ertab"/>
        <w:tabs>
          <w:tab w:val="left" w:pos="851"/>
        </w:tabs>
        <w:spacing w:line="276" w:lineRule="auto"/>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238A86A7" w14:textId="77777777" w:rsidR="00036500" w:rsidRDefault="00036500" w:rsidP="00067366">
      <w:pPr>
        <w:tabs>
          <w:tab w:val="left" w:pos="851"/>
          <w:tab w:val="left" w:pos="6237"/>
        </w:tabs>
        <w:spacing w:line="276" w:lineRule="auto"/>
        <w:rPr>
          <w:rFonts w:ascii="Arial" w:hAnsi="Arial" w:cs="Arial"/>
          <w:i/>
          <w:iCs/>
          <w:sz w:val="18"/>
          <w:szCs w:val="18"/>
        </w:rPr>
      </w:pPr>
    </w:p>
    <w:p w14:paraId="145C73B0" w14:textId="77777777" w:rsidR="0021797C" w:rsidRDefault="0021797C" w:rsidP="00067366">
      <w:pPr>
        <w:pStyle w:val="fcase1ertab"/>
        <w:tabs>
          <w:tab w:val="left" w:pos="851"/>
        </w:tabs>
        <w:spacing w:line="276" w:lineRule="auto"/>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39CED133" w14:textId="791ED827" w:rsidR="00036500" w:rsidRDefault="00036500" w:rsidP="00067366">
      <w:pPr>
        <w:pStyle w:val="fcase1ertab"/>
        <w:tabs>
          <w:tab w:val="left" w:pos="851"/>
        </w:tabs>
        <w:spacing w:line="276" w:lineRule="auto"/>
        <w:rPr>
          <w:rFonts w:ascii="Arial" w:hAnsi="Arial" w:cs="Arial"/>
          <w:i/>
          <w:iCs/>
          <w:sz w:val="18"/>
          <w:szCs w:val="18"/>
        </w:rPr>
      </w:pPr>
      <w:r>
        <w:rPr>
          <w:rFonts w:ascii="Arial" w:hAnsi="Arial" w:cs="Arial"/>
          <w:i/>
          <w:iCs/>
          <w:sz w:val="18"/>
          <w:szCs w:val="18"/>
        </w:rPr>
        <w:t>(Cocher la case correspondante.)</w:t>
      </w:r>
    </w:p>
    <w:p w14:paraId="2F5745E2" w14:textId="77777777" w:rsidR="00067366" w:rsidRDefault="00067366" w:rsidP="00067366">
      <w:pPr>
        <w:pStyle w:val="fcase1ertab"/>
        <w:tabs>
          <w:tab w:val="left" w:pos="851"/>
        </w:tabs>
        <w:spacing w:line="276" w:lineRule="auto"/>
        <w:rPr>
          <w:rFonts w:ascii="Arial" w:hAnsi="Arial" w:cs="Arial"/>
        </w:rPr>
      </w:pPr>
    </w:p>
    <w:p w14:paraId="4E3C5616" w14:textId="77777777" w:rsidR="00354C04" w:rsidRDefault="001C6DB9" w:rsidP="00067366">
      <w:pPr>
        <w:pStyle w:val="fcase1ertab"/>
        <w:tabs>
          <w:tab w:val="clear" w:pos="426"/>
          <w:tab w:val="left" w:pos="851"/>
        </w:tabs>
        <w:spacing w:line="276" w:lineRule="auto"/>
        <w:ind w:left="0" w:firstLine="851"/>
        <w:jc w:val="center"/>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196082">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196082">
        <w:fldChar w:fldCharType="separate"/>
      </w:r>
      <w:r>
        <w:fldChar w:fldCharType="end"/>
      </w:r>
      <w:r w:rsidR="00354C04">
        <w:rPr>
          <w:rFonts w:ascii="Arial" w:hAnsi="Arial" w:cs="Arial"/>
          <w:iCs/>
        </w:rPr>
        <w:t xml:space="preserve"> </w:t>
      </w:r>
      <w:r w:rsidR="00354C04">
        <w:rPr>
          <w:rFonts w:ascii="Arial" w:hAnsi="Arial" w:cs="Arial"/>
        </w:rPr>
        <w:t>solidaire</w:t>
      </w:r>
    </w:p>
    <w:p w14:paraId="7BBF6B8C" w14:textId="77777777" w:rsidR="00354C04" w:rsidRDefault="00354C04" w:rsidP="00067366">
      <w:pPr>
        <w:pStyle w:val="fcase1ertab"/>
        <w:tabs>
          <w:tab w:val="clear" w:pos="426"/>
          <w:tab w:val="left" w:pos="851"/>
        </w:tabs>
        <w:spacing w:line="276" w:lineRule="auto"/>
        <w:ind w:left="0" w:firstLine="0"/>
        <w:rPr>
          <w:rFonts w:ascii="Arial" w:hAnsi="Arial" w:cs="Arial"/>
        </w:rPr>
      </w:pPr>
    </w:p>
    <w:p w14:paraId="798DC6BA" w14:textId="77777777" w:rsidR="009B1CD0" w:rsidRDefault="009B1CD0" w:rsidP="00067366">
      <w:pPr>
        <w:tabs>
          <w:tab w:val="left" w:pos="851"/>
        </w:tabs>
        <w:spacing w:line="276" w:lineRule="auto"/>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B904F8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F0DCAED" w14:textId="77777777" w:rsidR="009B1CD0" w:rsidRDefault="009B1CD0" w:rsidP="00067366">
            <w:pPr>
              <w:tabs>
                <w:tab w:val="left" w:pos="851"/>
              </w:tabs>
              <w:spacing w:line="276" w:lineRule="auto"/>
              <w:jc w:val="center"/>
              <w:rPr>
                <w:rFonts w:ascii="Arial" w:hAnsi="Arial" w:cs="Arial"/>
                <w:b/>
              </w:rPr>
            </w:pPr>
            <w:r>
              <w:rPr>
                <w:rFonts w:ascii="Arial" w:hAnsi="Arial" w:cs="Arial"/>
                <w:b/>
              </w:rPr>
              <w:t xml:space="preserve">Désignation des membres </w:t>
            </w:r>
          </w:p>
          <w:p w14:paraId="5F2EBB97" w14:textId="77777777" w:rsidR="009B1CD0" w:rsidRDefault="009B1CD0" w:rsidP="00067366">
            <w:pPr>
              <w:tabs>
                <w:tab w:val="left" w:pos="851"/>
              </w:tabs>
              <w:spacing w:line="276" w:lineRule="auto"/>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DF735D" w14:textId="77777777" w:rsidR="009B1CD0" w:rsidRDefault="009B1CD0" w:rsidP="00067366">
            <w:pPr>
              <w:pStyle w:val="Titre5"/>
              <w:tabs>
                <w:tab w:val="left" w:pos="851"/>
              </w:tabs>
              <w:spacing w:line="276" w:lineRule="auto"/>
              <w:ind w:left="0" w:hanging="1008"/>
              <w:jc w:val="center"/>
              <w:rPr>
                <w:b/>
                <w:i w:val="0"/>
                <w:sz w:val="20"/>
              </w:rPr>
            </w:pPr>
            <w:r>
              <w:rPr>
                <w:b/>
                <w:i w:val="0"/>
                <w:sz w:val="20"/>
              </w:rPr>
              <w:t>Prestations exécutées par les membres</w:t>
            </w:r>
          </w:p>
          <w:p w14:paraId="7D5972A6" w14:textId="77777777" w:rsidR="009B1CD0" w:rsidRDefault="009B1CD0" w:rsidP="00067366">
            <w:pPr>
              <w:pStyle w:val="Titre5"/>
              <w:tabs>
                <w:tab w:val="left" w:pos="851"/>
              </w:tabs>
              <w:spacing w:line="276" w:lineRule="auto"/>
              <w:ind w:left="0" w:hanging="1008"/>
              <w:jc w:val="center"/>
              <w:rPr>
                <w:b/>
              </w:rPr>
            </w:pPr>
            <w:proofErr w:type="gramStart"/>
            <w:r>
              <w:rPr>
                <w:b/>
                <w:i w:val="0"/>
                <w:sz w:val="20"/>
              </w:rPr>
              <w:t>du</w:t>
            </w:r>
            <w:proofErr w:type="gramEnd"/>
            <w:r>
              <w:rPr>
                <w:b/>
                <w:i w:val="0"/>
                <w:sz w:val="20"/>
              </w:rPr>
              <w:t xml:space="preserve"> groupement conjoint</w:t>
            </w:r>
          </w:p>
        </w:tc>
      </w:tr>
      <w:tr w:rsidR="009B1CD0" w14:paraId="1255E90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A47C663" w14:textId="77777777" w:rsidR="009B1CD0" w:rsidRDefault="009B1CD0" w:rsidP="00067366">
            <w:pPr>
              <w:tabs>
                <w:tab w:val="left" w:pos="851"/>
              </w:tabs>
              <w:snapToGrid w:val="0"/>
              <w:spacing w:line="276" w:lineRule="auto"/>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E927D6F" w14:textId="77777777" w:rsidR="009B1CD0" w:rsidRDefault="009B1CD0" w:rsidP="00067366">
            <w:pPr>
              <w:tabs>
                <w:tab w:val="left" w:pos="851"/>
              </w:tabs>
              <w:spacing w:line="276" w:lineRule="auto"/>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E2F160" w14:textId="77777777" w:rsidR="009B1CD0" w:rsidRDefault="009B1CD0" w:rsidP="00067366">
            <w:pPr>
              <w:tabs>
                <w:tab w:val="left" w:pos="851"/>
              </w:tabs>
              <w:spacing w:line="276" w:lineRule="auto"/>
              <w:jc w:val="center"/>
              <w:rPr>
                <w:rFonts w:ascii="Arial" w:hAnsi="Arial" w:cs="Arial"/>
                <w:b/>
              </w:rPr>
            </w:pPr>
            <w:r>
              <w:rPr>
                <w:rFonts w:ascii="Arial" w:hAnsi="Arial" w:cs="Arial"/>
                <w:b/>
              </w:rPr>
              <w:t xml:space="preserve">Montant HT </w:t>
            </w:r>
          </w:p>
          <w:p w14:paraId="7152D8D9" w14:textId="77777777" w:rsidR="009B1CD0" w:rsidRDefault="009B1CD0" w:rsidP="00067366">
            <w:pPr>
              <w:tabs>
                <w:tab w:val="left" w:pos="851"/>
              </w:tabs>
              <w:spacing w:line="276" w:lineRule="auto"/>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4535E286" w14:textId="77777777">
        <w:trPr>
          <w:trHeight w:val="1021"/>
        </w:trPr>
        <w:tc>
          <w:tcPr>
            <w:tcW w:w="4503" w:type="dxa"/>
            <w:tcBorders>
              <w:top w:val="single" w:sz="4" w:space="0" w:color="000000"/>
              <w:left w:val="single" w:sz="4" w:space="0" w:color="000000"/>
            </w:tcBorders>
            <w:shd w:val="clear" w:color="auto" w:fill="CCFFFF"/>
          </w:tcPr>
          <w:p w14:paraId="04D9967A" w14:textId="77777777" w:rsidR="009B1CD0" w:rsidRDefault="009B1CD0" w:rsidP="00067366">
            <w:pPr>
              <w:tabs>
                <w:tab w:val="left" w:pos="851"/>
              </w:tabs>
              <w:snapToGrid w:val="0"/>
              <w:spacing w:line="276" w:lineRule="auto"/>
              <w:jc w:val="both"/>
              <w:rPr>
                <w:rFonts w:ascii="Arial" w:hAnsi="Arial" w:cs="Arial"/>
              </w:rPr>
            </w:pPr>
          </w:p>
        </w:tc>
        <w:tc>
          <w:tcPr>
            <w:tcW w:w="3685" w:type="dxa"/>
            <w:tcBorders>
              <w:top w:val="single" w:sz="4" w:space="0" w:color="000000"/>
              <w:left w:val="single" w:sz="4" w:space="0" w:color="000000"/>
            </w:tcBorders>
            <w:shd w:val="clear" w:color="auto" w:fill="CCFFFF"/>
          </w:tcPr>
          <w:p w14:paraId="2A6E6D23" w14:textId="77777777" w:rsidR="009B1CD0" w:rsidRDefault="009B1CD0" w:rsidP="00067366">
            <w:pPr>
              <w:tabs>
                <w:tab w:val="left" w:pos="851"/>
              </w:tabs>
              <w:snapToGrid w:val="0"/>
              <w:spacing w:line="276" w:lineRule="auto"/>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95D8EA3" w14:textId="77777777" w:rsidR="009B1CD0" w:rsidRDefault="009B1CD0" w:rsidP="00067366">
            <w:pPr>
              <w:tabs>
                <w:tab w:val="left" w:pos="851"/>
              </w:tabs>
              <w:snapToGrid w:val="0"/>
              <w:spacing w:line="276" w:lineRule="auto"/>
              <w:jc w:val="both"/>
              <w:rPr>
                <w:rFonts w:ascii="Arial" w:hAnsi="Arial" w:cs="Arial"/>
              </w:rPr>
            </w:pPr>
          </w:p>
        </w:tc>
      </w:tr>
      <w:tr w:rsidR="009B1CD0" w14:paraId="29DBD311" w14:textId="77777777">
        <w:trPr>
          <w:trHeight w:val="1021"/>
        </w:trPr>
        <w:tc>
          <w:tcPr>
            <w:tcW w:w="4503" w:type="dxa"/>
            <w:tcBorders>
              <w:left w:val="single" w:sz="4" w:space="0" w:color="000000"/>
            </w:tcBorders>
            <w:shd w:val="clear" w:color="auto" w:fill="auto"/>
          </w:tcPr>
          <w:p w14:paraId="3F400A51" w14:textId="77777777" w:rsidR="009B1CD0" w:rsidRDefault="009B1CD0" w:rsidP="00067366">
            <w:pPr>
              <w:tabs>
                <w:tab w:val="left" w:pos="851"/>
              </w:tabs>
              <w:snapToGrid w:val="0"/>
              <w:spacing w:line="276" w:lineRule="auto"/>
              <w:jc w:val="both"/>
              <w:rPr>
                <w:rFonts w:ascii="Arial" w:hAnsi="Arial" w:cs="Arial"/>
              </w:rPr>
            </w:pPr>
          </w:p>
        </w:tc>
        <w:tc>
          <w:tcPr>
            <w:tcW w:w="3685" w:type="dxa"/>
            <w:tcBorders>
              <w:left w:val="single" w:sz="4" w:space="0" w:color="000000"/>
            </w:tcBorders>
            <w:shd w:val="clear" w:color="auto" w:fill="auto"/>
          </w:tcPr>
          <w:p w14:paraId="16D8A4E3" w14:textId="77777777" w:rsidR="009B1CD0" w:rsidRDefault="009B1CD0" w:rsidP="00067366">
            <w:pPr>
              <w:tabs>
                <w:tab w:val="left" w:pos="851"/>
              </w:tabs>
              <w:snapToGrid w:val="0"/>
              <w:spacing w:line="276" w:lineRule="auto"/>
              <w:jc w:val="both"/>
              <w:rPr>
                <w:rFonts w:ascii="Arial" w:hAnsi="Arial" w:cs="Arial"/>
              </w:rPr>
            </w:pPr>
          </w:p>
        </w:tc>
        <w:tc>
          <w:tcPr>
            <w:tcW w:w="2348" w:type="dxa"/>
            <w:tcBorders>
              <w:left w:val="single" w:sz="4" w:space="0" w:color="000000"/>
              <w:right w:val="single" w:sz="4" w:space="0" w:color="000000"/>
            </w:tcBorders>
            <w:shd w:val="clear" w:color="auto" w:fill="auto"/>
          </w:tcPr>
          <w:p w14:paraId="103A5BAE" w14:textId="77777777" w:rsidR="009B1CD0" w:rsidRDefault="009B1CD0" w:rsidP="00067366">
            <w:pPr>
              <w:tabs>
                <w:tab w:val="left" w:pos="851"/>
              </w:tabs>
              <w:snapToGrid w:val="0"/>
              <w:spacing w:line="276" w:lineRule="auto"/>
              <w:jc w:val="both"/>
              <w:rPr>
                <w:rFonts w:ascii="Arial" w:hAnsi="Arial" w:cs="Arial"/>
              </w:rPr>
            </w:pPr>
          </w:p>
        </w:tc>
      </w:tr>
      <w:tr w:rsidR="009B1CD0" w14:paraId="65CFE136" w14:textId="77777777">
        <w:trPr>
          <w:trHeight w:val="1021"/>
        </w:trPr>
        <w:tc>
          <w:tcPr>
            <w:tcW w:w="4503" w:type="dxa"/>
            <w:tcBorders>
              <w:left w:val="single" w:sz="4" w:space="0" w:color="000000"/>
              <w:bottom w:val="single" w:sz="4" w:space="0" w:color="000000"/>
            </w:tcBorders>
            <w:shd w:val="clear" w:color="auto" w:fill="CCFFFF"/>
          </w:tcPr>
          <w:p w14:paraId="713CF722" w14:textId="77777777" w:rsidR="009B1CD0" w:rsidRDefault="009B1CD0" w:rsidP="00067366">
            <w:pPr>
              <w:tabs>
                <w:tab w:val="left" w:pos="851"/>
              </w:tabs>
              <w:snapToGrid w:val="0"/>
              <w:spacing w:line="276" w:lineRule="auto"/>
              <w:jc w:val="both"/>
              <w:rPr>
                <w:rFonts w:ascii="Arial" w:hAnsi="Arial" w:cs="Arial"/>
              </w:rPr>
            </w:pPr>
          </w:p>
        </w:tc>
        <w:tc>
          <w:tcPr>
            <w:tcW w:w="3685" w:type="dxa"/>
            <w:tcBorders>
              <w:left w:val="single" w:sz="4" w:space="0" w:color="000000"/>
              <w:bottom w:val="single" w:sz="4" w:space="0" w:color="000000"/>
            </w:tcBorders>
            <w:shd w:val="clear" w:color="auto" w:fill="CCFFFF"/>
          </w:tcPr>
          <w:p w14:paraId="4AE1C9E3" w14:textId="77777777" w:rsidR="009B1CD0" w:rsidRDefault="009B1CD0" w:rsidP="00067366">
            <w:pPr>
              <w:tabs>
                <w:tab w:val="left" w:pos="851"/>
              </w:tabs>
              <w:snapToGrid w:val="0"/>
              <w:spacing w:line="276" w:lineRule="auto"/>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30AF117" w14:textId="77777777" w:rsidR="009B1CD0" w:rsidRDefault="009B1CD0" w:rsidP="00067366">
            <w:pPr>
              <w:tabs>
                <w:tab w:val="left" w:pos="851"/>
              </w:tabs>
              <w:snapToGrid w:val="0"/>
              <w:spacing w:line="276" w:lineRule="auto"/>
              <w:jc w:val="both"/>
              <w:rPr>
                <w:rFonts w:ascii="Arial" w:hAnsi="Arial" w:cs="Arial"/>
              </w:rPr>
            </w:pPr>
          </w:p>
        </w:tc>
      </w:tr>
    </w:tbl>
    <w:p w14:paraId="72FFB6FF" w14:textId="77777777" w:rsidR="009B1CD0" w:rsidRDefault="009B1CD0" w:rsidP="00067366">
      <w:pPr>
        <w:tabs>
          <w:tab w:val="left" w:pos="851"/>
          <w:tab w:val="left" w:pos="6237"/>
        </w:tabs>
        <w:spacing w:line="276" w:lineRule="auto"/>
      </w:pPr>
    </w:p>
    <w:p w14:paraId="72070F45" w14:textId="77777777" w:rsidR="009B1CD0" w:rsidRDefault="009B1CD0" w:rsidP="00067366">
      <w:pPr>
        <w:pStyle w:val="fcase1ertab"/>
        <w:tabs>
          <w:tab w:val="left" w:pos="851"/>
        </w:tabs>
        <w:spacing w:line="276" w:lineRule="auto"/>
        <w:ind w:left="0" w:firstLine="0"/>
        <w:rPr>
          <w:rFonts w:ascii="Arial" w:hAnsi="Arial" w:cs="Arial"/>
          <w:i/>
          <w:sz w:val="18"/>
          <w:szCs w:val="18"/>
        </w:rPr>
      </w:pPr>
      <w:r>
        <w:rPr>
          <w:rFonts w:ascii="Arial" w:hAnsi="Arial" w:cs="Arial"/>
          <w:b/>
          <w:sz w:val="22"/>
          <w:szCs w:val="22"/>
        </w:rPr>
        <w:t>B3 - Compte (s) à créditer :</w:t>
      </w:r>
    </w:p>
    <w:p w14:paraId="13E1C301" w14:textId="77777777" w:rsidR="009B1CD0" w:rsidRDefault="009B1CD0" w:rsidP="00067366">
      <w:pPr>
        <w:pStyle w:val="fcase1ertab"/>
        <w:tabs>
          <w:tab w:val="left" w:pos="851"/>
        </w:tabs>
        <w:spacing w:line="276" w:lineRule="auto"/>
        <w:ind w:left="0" w:firstLine="0"/>
        <w:rPr>
          <w:rFonts w:ascii="Arial" w:hAnsi="Arial" w:cs="Arial"/>
          <w:b/>
        </w:rPr>
      </w:pPr>
      <w:r>
        <w:rPr>
          <w:rFonts w:ascii="Arial" w:hAnsi="Arial" w:cs="Arial"/>
          <w:i/>
          <w:sz w:val="18"/>
          <w:szCs w:val="18"/>
        </w:rPr>
        <w:t>(Joindre un ou des relevé(s) d’identité bancaire ou postal.)</w:t>
      </w:r>
    </w:p>
    <w:p w14:paraId="5702B76E" w14:textId="77777777" w:rsidR="009B1CD0" w:rsidRDefault="009B1CD0" w:rsidP="00067366">
      <w:pPr>
        <w:pStyle w:val="fcasegauche"/>
        <w:tabs>
          <w:tab w:val="left" w:pos="426"/>
          <w:tab w:val="left" w:pos="851"/>
        </w:tabs>
        <w:spacing w:after="0" w:line="276" w:lineRule="auto"/>
        <w:ind w:left="0" w:firstLine="0"/>
        <w:jc w:val="left"/>
        <w:rPr>
          <w:rFonts w:ascii="Arial" w:hAnsi="Arial" w:cs="Arial"/>
          <w:b/>
        </w:rPr>
      </w:pPr>
    </w:p>
    <w:p w14:paraId="1E43EE66" w14:textId="77777777" w:rsidR="009B1CD0" w:rsidRDefault="009B1CD0" w:rsidP="00067366">
      <w:pPr>
        <w:pStyle w:val="fcasegauche"/>
        <w:tabs>
          <w:tab w:val="left" w:pos="426"/>
          <w:tab w:val="left" w:pos="851"/>
        </w:tabs>
        <w:spacing w:after="0" w:line="276" w:lineRule="auto"/>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2F1D8710" w14:textId="77777777" w:rsidR="009B1CD0" w:rsidRDefault="009B1CD0" w:rsidP="00067366">
      <w:pPr>
        <w:pStyle w:val="fcasegauche"/>
        <w:tabs>
          <w:tab w:val="left" w:pos="426"/>
          <w:tab w:val="left" w:pos="851"/>
        </w:tabs>
        <w:spacing w:after="0" w:line="276" w:lineRule="auto"/>
        <w:ind w:left="0" w:firstLine="0"/>
        <w:jc w:val="left"/>
        <w:rPr>
          <w:rFonts w:ascii="Arial" w:hAnsi="Arial" w:cs="Arial"/>
        </w:rPr>
      </w:pPr>
    </w:p>
    <w:p w14:paraId="11008FD1" w14:textId="77777777" w:rsidR="009B1CD0" w:rsidRDefault="009B1CD0" w:rsidP="00067366">
      <w:pPr>
        <w:pStyle w:val="fcasegauche"/>
        <w:tabs>
          <w:tab w:val="left" w:pos="426"/>
          <w:tab w:val="left" w:pos="851"/>
        </w:tabs>
        <w:spacing w:after="0" w:line="276" w:lineRule="auto"/>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5D9A0AD5" w14:textId="77777777" w:rsidR="009B1CD0" w:rsidRDefault="009B1CD0" w:rsidP="00067366">
      <w:pPr>
        <w:pStyle w:val="fcasegauche"/>
        <w:tabs>
          <w:tab w:val="left" w:pos="426"/>
          <w:tab w:val="left" w:pos="851"/>
        </w:tabs>
        <w:spacing w:after="0" w:line="276" w:lineRule="auto"/>
        <w:ind w:left="0" w:firstLine="0"/>
        <w:jc w:val="left"/>
        <w:rPr>
          <w:rFonts w:ascii="Arial" w:hAnsi="Arial" w:cs="Arial"/>
          <w:b/>
        </w:rPr>
      </w:pPr>
    </w:p>
    <w:p w14:paraId="44EB606E" w14:textId="67E3B897" w:rsidR="005F37E8" w:rsidRDefault="005F37E8" w:rsidP="00067366">
      <w:pPr>
        <w:pStyle w:val="fcasegauche"/>
        <w:tabs>
          <w:tab w:val="left" w:pos="426"/>
          <w:tab w:val="left" w:pos="851"/>
        </w:tabs>
        <w:spacing w:after="0" w:line="276" w:lineRule="auto"/>
        <w:ind w:left="0" w:firstLine="0"/>
        <w:jc w:val="left"/>
        <w:rPr>
          <w:rFonts w:ascii="Arial" w:hAnsi="Arial" w:cs="Arial"/>
          <w:b/>
        </w:rPr>
      </w:pPr>
    </w:p>
    <w:p w14:paraId="262D58B1" w14:textId="77777777" w:rsidR="00440FB9" w:rsidRDefault="00440FB9" w:rsidP="00067366">
      <w:pPr>
        <w:pStyle w:val="fcasegauche"/>
        <w:tabs>
          <w:tab w:val="left" w:pos="426"/>
          <w:tab w:val="left" w:pos="851"/>
        </w:tabs>
        <w:spacing w:after="0" w:line="276" w:lineRule="auto"/>
        <w:ind w:left="0" w:firstLine="0"/>
        <w:jc w:val="left"/>
        <w:rPr>
          <w:rFonts w:ascii="Arial" w:hAnsi="Arial" w:cs="Arial"/>
          <w:b/>
        </w:rPr>
      </w:pPr>
    </w:p>
    <w:p w14:paraId="14DF453D" w14:textId="77777777" w:rsidR="005F37E8" w:rsidRDefault="005F37E8" w:rsidP="00067366">
      <w:pPr>
        <w:spacing w:line="276" w:lineRule="auto"/>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Le candidat est-il :</w:t>
      </w:r>
    </w:p>
    <w:p w14:paraId="546FF081" w14:textId="77777777" w:rsidR="005F37E8" w:rsidRDefault="005F37E8" w:rsidP="00067366">
      <w:pPr>
        <w:spacing w:line="276" w:lineRule="auto"/>
        <w:jc w:val="both"/>
        <w:rPr>
          <w:rFonts w:ascii="Arial" w:hAnsi="Arial" w:cs="Arial"/>
        </w:rPr>
      </w:pPr>
    </w:p>
    <w:p w14:paraId="656A594E" w14:textId="77777777" w:rsidR="005F37E8" w:rsidRPr="005F37E8" w:rsidRDefault="005F37E8" w:rsidP="00067366">
      <w:pPr>
        <w:spacing w:line="276" w:lineRule="auto"/>
        <w:rPr>
          <w:rFonts w:ascii="Arial" w:hAnsi="Arial" w:cs="Arial"/>
        </w:rPr>
      </w:pPr>
      <w:r w:rsidRPr="005F37E8">
        <w:rPr>
          <w:rFonts w:ascii="Arial" w:hAnsi="Arial" w:cs="Arial"/>
        </w:rPr>
        <w:t>Petite et Moyenne Entreprise (PME)</w:t>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196082">
        <w:rPr>
          <w:rFonts w:ascii="Arial" w:hAnsi="Arial" w:cs="Arial"/>
        </w:rPr>
      </w:r>
      <w:r w:rsidR="00196082">
        <w:rPr>
          <w:rFonts w:ascii="Arial" w:hAnsi="Arial" w:cs="Arial"/>
        </w:rPr>
        <w:fldChar w:fldCharType="separate"/>
      </w:r>
      <w:r w:rsidRPr="005F37E8">
        <w:rPr>
          <w:rFonts w:ascii="Arial" w:hAnsi="Arial" w:cs="Arial"/>
        </w:rPr>
        <w:fldChar w:fldCharType="end"/>
      </w:r>
      <w:r w:rsidRPr="005F37E8">
        <w:rPr>
          <w:rFonts w:ascii="Arial" w:hAnsi="Arial" w:cs="Arial"/>
        </w:rPr>
        <w:t xml:space="preserve"> OUI</w:t>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196082">
        <w:rPr>
          <w:rFonts w:ascii="Arial" w:hAnsi="Arial" w:cs="Arial"/>
        </w:rPr>
      </w:r>
      <w:r w:rsidR="00196082">
        <w:rPr>
          <w:rFonts w:ascii="Arial" w:hAnsi="Arial" w:cs="Arial"/>
        </w:rPr>
        <w:fldChar w:fldCharType="separate"/>
      </w:r>
      <w:r w:rsidRPr="005F37E8">
        <w:rPr>
          <w:rFonts w:ascii="Arial" w:hAnsi="Arial" w:cs="Arial"/>
        </w:rPr>
        <w:fldChar w:fldCharType="end"/>
      </w:r>
      <w:r w:rsidRPr="005F37E8">
        <w:rPr>
          <w:rFonts w:ascii="Arial" w:hAnsi="Arial" w:cs="Arial"/>
        </w:rPr>
        <w:t xml:space="preserve"> NON</w:t>
      </w:r>
    </w:p>
    <w:p w14:paraId="3BF0FA60" w14:textId="77777777" w:rsidR="005F37E8" w:rsidRPr="005F37E8" w:rsidRDefault="005F37E8" w:rsidP="00067366">
      <w:pPr>
        <w:spacing w:line="276" w:lineRule="auto"/>
        <w:rPr>
          <w:rFonts w:ascii="Arial" w:hAnsi="Arial" w:cs="Arial"/>
        </w:rPr>
      </w:pPr>
    </w:p>
    <w:p w14:paraId="26C20413" w14:textId="77777777" w:rsidR="005F37E8" w:rsidRPr="005F37E8" w:rsidRDefault="005F37E8" w:rsidP="00067366">
      <w:pPr>
        <w:spacing w:line="276" w:lineRule="auto"/>
        <w:rPr>
          <w:rFonts w:ascii="Arial" w:hAnsi="Arial" w:cs="Arial"/>
        </w:rPr>
      </w:pPr>
      <w:r w:rsidRPr="005F37E8">
        <w:rPr>
          <w:rFonts w:ascii="Arial" w:hAnsi="Arial" w:cs="Arial"/>
        </w:rPr>
        <w:t>Entreprise de taille intermédiaire (ETI)</w:t>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196082">
        <w:rPr>
          <w:rFonts w:ascii="Arial" w:hAnsi="Arial" w:cs="Arial"/>
        </w:rPr>
      </w:r>
      <w:r w:rsidR="00196082">
        <w:rPr>
          <w:rFonts w:ascii="Arial" w:hAnsi="Arial" w:cs="Arial"/>
        </w:rPr>
        <w:fldChar w:fldCharType="separate"/>
      </w:r>
      <w:r w:rsidRPr="005F37E8">
        <w:rPr>
          <w:rFonts w:ascii="Arial" w:hAnsi="Arial" w:cs="Arial"/>
        </w:rPr>
        <w:fldChar w:fldCharType="end"/>
      </w:r>
      <w:r w:rsidRPr="005F37E8">
        <w:rPr>
          <w:rFonts w:ascii="Arial" w:hAnsi="Arial" w:cs="Arial"/>
        </w:rPr>
        <w:t xml:space="preserve"> OUI</w:t>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196082">
        <w:rPr>
          <w:rFonts w:ascii="Arial" w:hAnsi="Arial" w:cs="Arial"/>
        </w:rPr>
      </w:r>
      <w:r w:rsidR="00196082">
        <w:rPr>
          <w:rFonts w:ascii="Arial" w:hAnsi="Arial" w:cs="Arial"/>
        </w:rPr>
        <w:fldChar w:fldCharType="separate"/>
      </w:r>
      <w:r w:rsidRPr="005F37E8">
        <w:rPr>
          <w:rFonts w:ascii="Arial" w:hAnsi="Arial" w:cs="Arial"/>
        </w:rPr>
        <w:fldChar w:fldCharType="end"/>
      </w:r>
      <w:r w:rsidRPr="005F37E8">
        <w:rPr>
          <w:rFonts w:ascii="Arial" w:hAnsi="Arial" w:cs="Arial"/>
        </w:rPr>
        <w:t xml:space="preserve"> NON</w:t>
      </w:r>
    </w:p>
    <w:p w14:paraId="7C232683" w14:textId="77777777" w:rsidR="009B1CD0" w:rsidRDefault="009B1CD0" w:rsidP="00067366">
      <w:pPr>
        <w:pStyle w:val="fcasegauche"/>
        <w:tabs>
          <w:tab w:val="left" w:pos="426"/>
          <w:tab w:val="left" w:pos="851"/>
        </w:tabs>
        <w:spacing w:after="0" w:line="276" w:lineRule="auto"/>
        <w:ind w:left="0" w:firstLine="0"/>
        <w:jc w:val="left"/>
        <w:rPr>
          <w:rFonts w:ascii="Arial" w:hAnsi="Arial" w:cs="Arial"/>
          <w:b/>
        </w:rPr>
      </w:pPr>
    </w:p>
    <w:p w14:paraId="13F70076" w14:textId="77777777" w:rsidR="009B1CD0" w:rsidRDefault="009B1CD0" w:rsidP="00067366">
      <w:pPr>
        <w:pStyle w:val="fcasegauche"/>
        <w:tabs>
          <w:tab w:val="left" w:pos="426"/>
          <w:tab w:val="left" w:pos="851"/>
        </w:tabs>
        <w:spacing w:after="0" w:line="276" w:lineRule="auto"/>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4" w:history="1">
        <w:r w:rsidR="003F43FA" w:rsidRPr="009D661E">
          <w:rPr>
            <w:rStyle w:val="Lienhypertexte"/>
            <w:rFonts w:ascii="Arial" w:hAnsi="Arial" w:cs="Arial"/>
            <w:i/>
            <w:sz w:val="18"/>
            <w:szCs w:val="18"/>
          </w:rPr>
          <w:t>article R. 2191-3</w:t>
        </w:r>
      </w:hyperlink>
      <w:r w:rsidR="003F43FA">
        <w:rPr>
          <w:rFonts w:ascii="Arial" w:hAnsi="Arial" w:cs="Arial"/>
          <w:i/>
          <w:sz w:val="18"/>
          <w:szCs w:val="18"/>
        </w:rPr>
        <w:t xml:space="preserve"> </w:t>
      </w:r>
      <w:r w:rsidR="00C044BC">
        <w:rPr>
          <w:rFonts w:ascii="Arial" w:hAnsi="Arial" w:cs="Arial"/>
          <w:i/>
          <w:sz w:val="18"/>
          <w:szCs w:val="18"/>
        </w:rPr>
        <w:t>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05D95CA7" w14:textId="77777777" w:rsidR="009B1CD0" w:rsidRDefault="009B1CD0" w:rsidP="00067366">
      <w:pPr>
        <w:tabs>
          <w:tab w:val="left" w:pos="426"/>
          <w:tab w:val="left" w:pos="851"/>
        </w:tabs>
        <w:spacing w:line="276" w:lineRule="auto"/>
        <w:rPr>
          <w:rFonts w:ascii="Arial" w:hAnsi="Arial" w:cs="Arial"/>
          <w:b/>
        </w:rPr>
      </w:pPr>
    </w:p>
    <w:p w14:paraId="19CFC183" w14:textId="77777777" w:rsidR="00440FB9" w:rsidRDefault="009B1CD0" w:rsidP="00440FB9">
      <w:pPr>
        <w:pStyle w:val="fcasegauche"/>
        <w:tabs>
          <w:tab w:val="left" w:pos="426"/>
          <w:tab w:val="left" w:pos="851"/>
        </w:tabs>
        <w:spacing w:after="0" w:line="276" w:lineRule="auto"/>
        <w:ind w:left="0" w:firstLine="0"/>
        <w:jc w:val="left"/>
        <w:rPr>
          <w:rFonts w:ascii="Arial" w:hAnsi="Arial" w:cs="Arial"/>
          <w:i/>
          <w:spacing w:val="-2"/>
          <w:sz w:val="18"/>
          <w:szCs w:val="18"/>
        </w:rPr>
      </w:pPr>
      <w:r>
        <w:t>Je renonce au bénéfice de l'avance :</w:t>
      </w:r>
      <w:r>
        <w:tab/>
      </w:r>
      <w:r>
        <w:tab/>
      </w:r>
      <w:r>
        <w:tab/>
      </w:r>
      <w:r w:rsidR="00440FB9" w:rsidRPr="005F37E8">
        <w:rPr>
          <w:rFonts w:ascii="Arial" w:hAnsi="Arial" w:cs="Arial"/>
        </w:rPr>
        <w:fldChar w:fldCharType="begin">
          <w:ffData>
            <w:name w:val="CaseACocher3"/>
            <w:enabled/>
            <w:calcOnExit w:val="0"/>
            <w:checkBox>
              <w:size w:val="26"/>
              <w:default w:val="0"/>
            </w:checkBox>
          </w:ffData>
        </w:fldChar>
      </w:r>
      <w:r w:rsidR="00440FB9" w:rsidRPr="005F37E8">
        <w:rPr>
          <w:rFonts w:ascii="Arial" w:hAnsi="Arial" w:cs="Arial"/>
        </w:rPr>
        <w:instrText xml:space="preserve"> FORMCHECKBOX </w:instrText>
      </w:r>
      <w:r w:rsidR="00196082">
        <w:rPr>
          <w:rFonts w:ascii="Arial" w:hAnsi="Arial" w:cs="Arial"/>
        </w:rPr>
      </w:r>
      <w:r w:rsidR="00196082">
        <w:rPr>
          <w:rFonts w:ascii="Arial" w:hAnsi="Arial" w:cs="Arial"/>
        </w:rPr>
        <w:fldChar w:fldCharType="separate"/>
      </w:r>
      <w:r w:rsidR="00440FB9" w:rsidRPr="005F37E8">
        <w:rPr>
          <w:rFonts w:ascii="Arial" w:hAnsi="Arial" w:cs="Arial"/>
        </w:rPr>
        <w:fldChar w:fldCharType="end"/>
      </w:r>
      <w:r w:rsidR="00440FB9" w:rsidRPr="005F37E8">
        <w:rPr>
          <w:rFonts w:ascii="Arial" w:hAnsi="Arial" w:cs="Arial"/>
        </w:rPr>
        <w:t xml:space="preserve"> OUI</w:t>
      </w:r>
      <w:r w:rsidR="00440FB9" w:rsidRPr="005F37E8">
        <w:rPr>
          <w:rFonts w:ascii="Arial" w:hAnsi="Arial" w:cs="Arial"/>
        </w:rPr>
        <w:tab/>
      </w:r>
      <w:r w:rsidR="00440FB9" w:rsidRPr="005F37E8">
        <w:rPr>
          <w:rFonts w:ascii="Arial" w:hAnsi="Arial" w:cs="Arial"/>
        </w:rPr>
        <w:fldChar w:fldCharType="begin">
          <w:ffData>
            <w:name w:val="CaseACocher3"/>
            <w:enabled/>
            <w:calcOnExit w:val="0"/>
            <w:checkBox>
              <w:size w:val="26"/>
              <w:default w:val="0"/>
            </w:checkBox>
          </w:ffData>
        </w:fldChar>
      </w:r>
      <w:r w:rsidR="00440FB9" w:rsidRPr="005F37E8">
        <w:rPr>
          <w:rFonts w:ascii="Arial" w:hAnsi="Arial" w:cs="Arial"/>
        </w:rPr>
        <w:instrText xml:space="preserve"> FORMCHECKBOX </w:instrText>
      </w:r>
      <w:r w:rsidR="00196082">
        <w:rPr>
          <w:rFonts w:ascii="Arial" w:hAnsi="Arial" w:cs="Arial"/>
        </w:rPr>
      </w:r>
      <w:r w:rsidR="00196082">
        <w:rPr>
          <w:rFonts w:ascii="Arial" w:hAnsi="Arial" w:cs="Arial"/>
        </w:rPr>
        <w:fldChar w:fldCharType="separate"/>
      </w:r>
      <w:r w:rsidR="00440FB9" w:rsidRPr="005F37E8">
        <w:rPr>
          <w:rFonts w:ascii="Arial" w:hAnsi="Arial" w:cs="Arial"/>
        </w:rPr>
        <w:fldChar w:fldCharType="end"/>
      </w:r>
      <w:r w:rsidR="00440FB9" w:rsidRPr="005F37E8">
        <w:rPr>
          <w:rFonts w:ascii="Arial" w:hAnsi="Arial" w:cs="Arial"/>
        </w:rPr>
        <w:t xml:space="preserve"> NON</w:t>
      </w:r>
      <w:r w:rsidR="00440FB9" w:rsidRPr="00440FB9">
        <w:rPr>
          <w:rFonts w:ascii="Arial" w:hAnsi="Arial" w:cs="Arial"/>
          <w:i/>
          <w:spacing w:val="-2"/>
          <w:sz w:val="18"/>
          <w:szCs w:val="18"/>
        </w:rPr>
        <w:t xml:space="preserve"> </w:t>
      </w:r>
    </w:p>
    <w:p w14:paraId="7C2117FB" w14:textId="5E8E729C" w:rsidR="009B1CD0" w:rsidRDefault="009553B9" w:rsidP="00440FB9">
      <w:pPr>
        <w:pStyle w:val="fcasegauche"/>
        <w:tabs>
          <w:tab w:val="left" w:pos="426"/>
          <w:tab w:val="left" w:pos="851"/>
        </w:tabs>
        <w:spacing w:after="0" w:line="276" w:lineRule="auto"/>
        <w:ind w:left="0" w:firstLine="0"/>
        <w:jc w:val="left"/>
        <w:rPr>
          <w:rFonts w:ascii="Arial" w:hAnsi="Arial" w:cs="Arial"/>
          <w:b/>
        </w:rPr>
      </w:pPr>
      <w:r w:rsidRPr="00440FB9">
        <w:rPr>
          <w:rFonts w:ascii="Arial" w:hAnsi="Arial" w:cs="Arial"/>
          <w:i/>
          <w:spacing w:val="-2"/>
          <w:sz w:val="18"/>
          <w:szCs w:val="18"/>
        </w:rPr>
        <w:t>(Cocher la case correspondante. Si aucune case n’est cochée, il sera considéré que le titulaire renonce au bénéfice de l’avance</w:t>
      </w:r>
      <w:r w:rsidR="009B1CD0" w:rsidRPr="00440FB9">
        <w:rPr>
          <w:rFonts w:ascii="Arial" w:hAnsi="Arial" w:cs="Arial"/>
          <w:i/>
          <w:spacing w:val="-2"/>
          <w:sz w:val="18"/>
          <w:szCs w:val="18"/>
        </w:rPr>
        <w:t>)</w:t>
      </w:r>
      <w:r w:rsidR="00440FB9">
        <w:rPr>
          <w:rFonts w:ascii="Arial" w:hAnsi="Arial" w:cs="Arial"/>
          <w:i/>
          <w:spacing w:val="-2"/>
          <w:sz w:val="18"/>
          <w:szCs w:val="18"/>
        </w:rPr>
        <w:br/>
      </w:r>
    </w:p>
    <w:p w14:paraId="1CA1F05F" w14:textId="77777777" w:rsidR="009B1CD0" w:rsidRDefault="009B1CD0" w:rsidP="00067366">
      <w:pPr>
        <w:pStyle w:val="Titre4"/>
        <w:tabs>
          <w:tab w:val="clear" w:pos="4111"/>
          <w:tab w:val="left" w:pos="426"/>
          <w:tab w:val="left" w:pos="851"/>
        </w:tabs>
        <w:spacing w:line="276" w:lineRule="auto"/>
      </w:pPr>
      <w:r>
        <w:rPr>
          <w:sz w:val="22"/>
          <w:szCs w:val="22"/>
        </w:rPr>
        <w:t>B5 -</w:t>
      </w:r>
      <w:r>
        <w:rPr>
          <w:b w:val="0"/>
          <w:sz w:val="22"/>
          <w:szCs w:val="22"/>
        </w:rPr>
        <w:t xml:space="preserve"> </w:t>
      </w:r>
      <w:r>
        <w:rPr>
          <w:sz w:val="22"/>
          <w:szCs w:val="22"/>
        </w:rPr>
        <w:t xml:space="preserve">Durée d’exécution du </w:t>
      </w:r>
      <w:r w:rsidRPr="00F72E51">
        <w:rPr>
          <w:sz w:val="22"/>
          <w:szCs w:val="22"/>
        </w:rPr>
        <w:t>marché ou de l’accord-cadre :</w:t>
      </w:r>
    </w:p>
    <w:p w14:paraId="0B8F2D7A" w14:textId="77777777" w:rsidR="009B1CD0" w:rsidRDefault="009B1CD0" w:rsidP="00067366">
      <w:pPr>
        <w:tabs>
          <w:tab w:val="left" w:pos="576"/>
          <w:tab w:val="left" w:pos="851"/>
        </w:tabs>
        <w:spacing w:line="276" w:lineRule="auto"/>
        <w:jc w:val="both"/>
        <w:rPr>
          <w:rFonts w:ascii="Arial" w:hAnsi="Arial" w:cs="Arial"/>
        </w:rPr>
      </w:pPr>
    </w:p>
    <w:p w14:paraId="0543A5AC" w14:textId="621C5BFF" w:rsidR="003F43FA" w:rsidRPr="00440FB9" w:rsidRDefault="009B1CD0" w:rsidP="00440FB9">
      <w:pPr>
        <w:tabs>
          <w:tab w:val="left" w:pos="576"/>
          <w:tab w:val="left" w:pos="851"/>
        </w:tabs>
        <w:spacing w:line="276" w:lineRule="auto"/>
        <w:jc w:val="both"/>
        <w:rPr>
          <w:rFonts w:ascii="Arial" w:hAnsi="Arial" w:cs="Arial"/>
        </w:rPr>
      </w:pPr>
      <w:r>
        <w:rPr>
          <w:rFonts w:ascii="Arial" w:hAnsi="Arial" w:cs="Arial"/>
        </w:rPr>
        <w:t xml:space="preserve">La durée d’exécution </w:t>
      </w:r>
      <w:r w:rsidRPr="00F72E51">
        <w:rPr>
          <w:rFonts w:ascii="Arial" w:hAnsi="Arial" w:cs="Arial"/>
        </w:rPr>
        <w:t xml:space="preserve">du marché ou de l’accord </w:t>
      </w:r>
      <w:r w:rsidRPr="00067366">
        <w:rPr>
          <w:rFonts w:ascii="Arial" w:hAnsi="Arial" w:cs="Arial"/>
        </w:rPr>
        <w:t xml:space="preserve">cadre est de </w:t>
      </w:r>
      <w:r w:rsidR="00D52FA6" w:rsidRPr="00067366">
        <w:rPr>
          <w:rFonts w:ascii="Arial" w:hAnsi="Arial" w:cs="Arial"/>
        </w:rPr>
        <w:t>celle indiquée par le titulaire dans son offre</w:t>
      </w:r>
      <w:r w:rsidR="00244016" w:rsidRPr="00067366">
        <w:rPr>
          <w:rFonts w:ascii="Arial" w:hAnsi="Arial" w:cs="Arial"/>
        </w:rPr>
        <w:t xml:space="preserve"> </w:t>
      </w:r>
      <w:r w:rsidRPr="00067366">
        <w:rPr>
          <w:rFonts w:ascii="Arial" w:hAnsi="Arial" w:cs="Arial"/>
        </w:rPr>
        <w:t>à co</w:t>
      </w:r>
      <w:r>
        <w:rPr>
          <w:rFonts w:ascii="Arial" w:hAnsi="Arial" w:cs="Arial"/>
        </w:rPr>
        <w:t>mpt</w:t>
      </w:r>
      <w:r w:rsidR="00F72E51">
        <w:rPr>
          <w:rFonts w:ascii="Arial" w:hAnsi="Arial" w:cs="Arial"/>
        </w:rPr>
        <w:t>er de</w:t>
      </w:r>
      <w:r w:rsidR="003F43FA">
        <w:rPr>
          <w:rFonts w:ascii="Arial" w:hAnsi="Arial" w:cs="Arial"/>
        </w:rPr>
        <w:t> </w:t>
      </w:r>
      <w:r w:rsidR="00440FB9">
        <w:rPr>
          <w:rFonts w:ascii="Arial" w:hAnsi="Arial" w:cs="Arial"/>
        </w:rPr>
        <w:t xml:space="preserve">la </w:t>
      </w:r>
      <w:r w:rsidR="003F43FA" w:rsidRPr="00067366">
        <w:rPr>
          <w:rFonts w:ascii="Arial" w:hAnsi="Arial" w:cs="Arial"/>
        </w:rPr>
        <w:t>date de notification d</w:t>
      </w:r>
      <w:r w:rsidR="00440FB9">
        <w:rPr>
          <w:rFonts w:ascii="Arial" w:hAnsi="Arial" w:cs="Arial"/>
        </w:rPr>
        <w:t>u marché.</w:t>
      </w:r>
    </w:p>
    <w:p w14:paraId="0F376977" w14:textId="77777777" w:rsidR="009B1CD0" w:rsidRDefault="009B1CD0" w:rsidP="00067366">
      <w:pPr>
        <w:tabs>
          <w:tab w:val="left" w:pos="426"/>
          <w:tab w:val="left" w:pos="851"/>
        </w:tabs>
        <w:spacing w:line="276" w:lineRule="auto"/>
        <w:jc w:val="both"/>
        <w:rPr>
          <w:rFonts w:ascii="Arial" w:hAnsi="Arial" w:cs="Arial"/>
          <w:b/>
        </w:rPr>
      </w:pPr>
    </w:p>
    <w:p w14:paraId="2B53572E" w14:textId="12BAC986" w:rsidR="009B1CD0" w:rsidRPr="00067366" w:rsidRDefault="009B1CD0" w:rsidP="00067366">
      <w:pPr>
        <w:pStyle w:val="fcasegauche"/>
        <w:tabs>
          <w:tab w:val="left" w:pos="426"/>
          <w:tab w:val="left" w:pos="851"/>
        </w:tabs>
        <w:spacing w:after="0" w:line="276" w:lineRule="auto"/>
        <w:ind w:left="0" w:firstLine="0"/>
        <w:jc w:val="left"/>
        <w:rPr>
          <w:rFonts w:ascii="Arial" w:hAnsi="Arial" w:cs="Arial"/>
          <w:i/>
          <w:sz w:val="18"/>
          <w:szCs w:val="18"/>
        </w:rPr>
      </w:pPr>
      <w:r>
        <w:rPr>
          <w:rFonts w:ascii="Arial" w:hAnsi="Arial" w:cs="Arial"/>
        </w:rPr>
        <w:t>Le marché ou l’accord cadre est reconductible :</w:t>
      </w:r>
      <w:r>
        <w:tab/>
      </w:r>
      <w:r>
        <w:tab/>
      </w:r>
      <w:r w:rsidR="00440FB9" w:rsidRPr="005F37E8">
        <w:rPr>
          <w:rFonts w:ascii="Arial" w:hAnsi="Arial" w:cs="Arial"/>
        </w:rPr>
        <w:fldChar w:fldCharType="begin">
          <w:ffData>
            <w:name w:val="CaseACocher3"/>
            <w:enabled/>
            <w:calcOnExit w:val="0"/>
            <w:checkBox>
              <w:size w:val="26"/>
              <w:default w:val="0"/>
            </w:checkBox>
          </w:ffData>
        </w:fldChar>
      </w:r>
      <w:r w:rsidR="00440FB9" w:rsidRPr="005F37E8">
        <w:rPr>
          <w:rFonts w:ascii="Arial" w:hAnsi="Arial" w:cs="Arial"/>
        </w:rPr>
        <w:instrText xml:space="preserve"> FORMCHECKBOX </w:instrText>
      </w:r>
      <w:r w:rsidR="00196082">
        <w:rPr>
          <w:rFonts w:ascii="Arial" w:hAnsi="Arial" w:cs="Arial"/>
        </w:rPr>
      </w:r>
      <w:r w:rsidR="00196082">
        <w:rPr>
          <w:rFonts w:ascii="Arial" w:hAnsi="Arial" w:cs="Arial"/>
        </w:rPr>
        <w:fldChar w:fldCharType="separate"/>
      </w:r>
      <w:r w:rsidR="00440FB9" w:rsidRPr="005F37E8">
        <w:rPr>
          <w:rFonts w:ascii="Arial" w:hAnsi="Arial" w:cs="Arial"/>
        </w:rPr>
        <w:fldChar w:fldCharType="end"/>
      </w:r>
      <w:r w:rsidR="00440FB9" w:rsidRPr="005F37E8">
        <w:rPr>
          <w:rFonts w:ascii="Arial" w:hAnsi="Arial" w:cs="Arial"/>
        </w:rPr>
        <w:t xml:space="preserve"> OUI</w:t>
      </w:r>
      <w:r w:rsidR="00440FB9" w:rsidRPr="005F37E8">
        <w:rPr>
          <w:rFonts w:ascii="Arial" w:hAnsi="Arial" w:cs="Arial"/>
        </w:rPr>
        <w:tab/>
      </w:r>
      <w:r w:rsidR="00440FB9">
        <w:rPr>
          <w:rFonts w:ascii="Arial" w:hAnsi="Arial" w:cs="Arial"/>
        </w:rPr>
        <w:fldChar w:fldCharType="begin">
          <w:ffData>
            <w:name w:val="CaseACocher3"/>
            <w:enabled/>
            <w:calcOnExit w:val="0"/>
            <w:checkBox>
              <w:size w:val="26"/>
              <w:default w:val="1"/>
            </w:checkBox>
          </w:ffData>
        </w:fldChar>
      </w:r>
      <w:bookmarkStart w:id="0" w:name="CaseACocher3"/>
      <w:r w:rsidR="00440FB9">
        <w:rPr>
          <w:rFonts w:ascii="Arial" w:hAnsi="Arial" w:cs="Arial"/>
        </w:rPr>
        <w:instrText xml:space="preserve"> FORMCHECKBOX </w:instrText>
      </w:r>
      <w:r w:rsidR="00196082">
        <w:rPr>
          <w:rFonts w:ascii="Arial" w:hAnsi="Arial" w:cs="Arial"/>
        </w:rPr>
      </w:r>
      <w:r w:rsidR="00196082">
        <w:rPr>
          <w:rFonts w:ascii="Arial" w:hAnsi="Arial" w:cs="Arial"/>
        </w:rPr>
        <w:fldChar w:fldCharType="separate"/>
      </w:r>
      <w:r w:rsidR="00440FB9">
        <w:rPr>
          <w:rFonts w:ascii="Arial" w:hAnsi="Arial" w:cs="Arial"/>
        </w:rPr>
        <w:fldChar w:fldCharType="end"/>
      </w:r>
      <w:bookmarkEnd w:id="0"/>
      <w:r w:rsidR="00440FB9" w:rsidRPr="005F37E8">
        <w:rPr>
          <w:rFonts w:ascii="Arial" w:hAnsi="Arial" w:cs="Arial"/>
        </w:rPr>
        <w:t xml:space="preserve"> NON</w:t>
      </w:r>
    </w:p>
    <w:p w14:paraId="00F2B79E" w14:textId="77777777" w:rsidR="009B1CD0" w:rsidRDefault="009B1CD0" w:rsidP="00067366">
      <w:pPr>
        <w:tabs>
          <w:tab w:val="left" w:pos="851"/>
        </w:tabs>
        <w:spacing w:line="276" w:lineRule="auto"/>
        <w:jc w:val="both"/>
        <w:rPr>
          <w:rFonts w:ascii="Arial" w:hAnsi="Arial" w:cs="Arial"/>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153725E0" w14:textId="77777777" w:rsidTr="00440FB9">
        <w:tc>
          <w:tcPr>
            <w:tcW w:w="10419" w:type="dxa"/>
            <w:shd w:val="clear" w:color="auto" w:fill="66CCFF"/>
          </w:tcPr>
          <w:p w14:paraId="549FE593" w14:textId="77777777" w:rsidR="009B1CD0" w:rsidRDefault="009B1CD0" w:rsidP="00067366">
            <w:pPr>
              <w:tabs>
                <w:tab w:val="left" w:pos="-142"/>
                <w:tab w:val="left" w:pos="851"/>
                <w:tab w:val="left" w:pos="4111"/>
              </w:tabs>
              <w:spacing w:line="276" w:lineRule="auto"/>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7FB4C44F" w14:textId="77777777" w:rsidR="009B1CD0" w:rsidRDefault="009B1CD0" w:rsidP="00067366">
      <w:pPr>
        <w:tabs>
          <w:tab w:val="left" w:pos="851"/>
        </w:tabs>
        <w:spacing w:line="276" w:lineRule="auto"/>
        <w:jc w:val="both"/>
      </w:pPr>
    </w:p>
    <w:p w14:paraId="54DC04E8" w14:textId="77777777" w:rsidR="00332B12" w:rsidRDefault="00332B12" w:rsidP="00067366">
      <w:pPr>
        <w:pStyle w:val="fcase1ertab"/>
        <w:tabs>
          <w:tab w:val="left" w:pos="851"/>
        </w:tabs>
        <w:spacing w:line="276" w:lineRule="auto"/>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17B51C03" w14:textId="77777777" w:rsidR="00332B12" w:rsidRDefault="00332B12" w:rsidP="00067366">
      <w:pPr>
        <w:pStyle w:val="fcase1ertab"/>
        <w:tabs>
          <w:tab w:val="left" w:pos="851"/>
        </w:tabs>
        <w:spacing w:line="276" w:lineRule="auto"/>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E18FF5A"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A006FDD" w14:textId="77777777" w:rsidR="00332B12" w:rsidRDefault="00332B12" w:rsidP="00067366">
            <w:pPr>
              <w:tabs>
                <w:tab w:val="left" w:pos="851"/>
              </w:tabs>
              <w:spacing w:line="276" w:lineRule="auto"/>
              <w:jc w:val="center"/>
              <w:rPr>
                <w:rFonts w:ascii="Arial" w:hAnsi="Arial" w:cs="Arial"/>
                <w:b/>
                <w:bCs/>
              </w:rPr>
            </w:pPr>
            <w:r>
              <w:rPr>
                <w:rFonts w:ascii="Arial" w:hAnsi="Arial" w:cs="Arial"/>
                <w:b/>
                <w:bCs/>
              </w:rPr>
              <w:t>Nom, prénom et qualité</w:t>
            </w:r>
          </w:p>
          <w:p w14:paraId="1DD043C9" w14:textId="77777777" w:rsidR="00332B12" w:rsidRDefault="00332B12" w:rsidP="00067366">
            <w:pPr>
              <w:tabs>
                <w:tab w:val="left" w:pos="851"/>
              </w:tabs>
              <w:spacing w:line="276" w:lineRule="auto"/>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9C528F8" w14:textId="77777777" w:rsidR="00332B12" w:rsidRDefault="00332B12" w:rsidP="00067366">
            <w:pPr>
              <w:tabs>
                <w:tab w:val="left" w:pos="851"/>
              </w:tabs>
              <w:spacing w:line="276" w:lineRule="auto"/>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19FB6" w14:textId="77777777" w:rsidR="00332B12" w:rsidRDefault="00332B12" w:rsidP="00067366">
            <w:pPr>
              <w:tabs>
                <w:tab w:val="left" w:pos="851"/>
              </w:tabs>
              <w:spacing w:line="276" w:lineRule="auto"/>
              <w:jc w:val="center"/>
              <w:rPr>
                <w:rFonts w:ascii="Arial" w:hAnsi="Arial" w:cs="Arial"/>
                <w:b/>
                <w:bCs/>
              </w:rPr>
            </w:pPr>
            <w:r>
              <w:rPr>
                <w:rFonts w:ascii="Arial" w:hAnsi="Arial" w:cs="Arial"/>
                <w:b/>
                <w:bCs/>
              </w:rPr>
              <w:t>Signature</w:t>
            </w:r>
          </w:p>
        </w:tc>
      </w:tr>
      <w:tr w:rsidR="00332B12" w14:paraId="0DCDA4F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00911D0" w14:textId="77777777" w:rsidR="00332B12" w:rsidRDefault="00332B12" w:rsidP="00067366">
            <w:pPr>
              <w:tabs>
                <w:tab w:val="left" w:pos="851"/>
              </w:tabs>
              <w:snapToGrid w:val="0"/>
              <w:spacing w:line="276" w:lineRule="auto"/>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6FD248A" w14:textId="77777777" w:rsidR="00332B12" w:rsidRDefault="00332B12" w:rsidP="00067366">
            <w:pPr>
              <w:tabs>
                <w:tab w:val="left" w:pos="851"/>
              </w:tabs>
              <w:snapToGrid w:val="0"/>
              <w:spacing w:line="276" w:lineRule="auto"/>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86FA305" w14:textId="77777777" w:rsidR="00332B12" w:rsidRDefault="00332B12" w:rsidP="00067366">
            <w:pPr>
              <w:tabs>
                <w:tab w:val="left" w:pos="851"/>
              </w:tabs>
              <w:snapToGrid w:val="0"/>
              <w:spacing w:line="276" w:lineRule="auto"/>
              <w:jc w:val="both"/>
              <w:rPr>
                <w:rFonts w:ascii="Arial" w:hAnsi="Arial" w:cs="Arial"/>
                <w:b/>
                <w:bCs/>
              </w:rPr>
            </w:pPr>
          </w:p>
        </w:tc>
      </w:tr>
    </w:tbl>
    <w:p w14:paraId="38A3BB1A" w14:textId="77777777" w:rsidR="00067366" w:rsidRDefault="002904AF" w:rsidP="00067366">
      <w:pPr>
        <w:tabs>
          <w:tab w:val="left" w:pos="851"/>
        </w:tabs>
        <w:spacing w:line="276" w:lineRule="auto"/>
        <w:jc w:val="both"/>
        <w:rPr>
          <w:rFonts w:ascii="Arial" w:hAnsi="Arial" w:cs="Arial"/>
          <w:sz w:val="18"/>
          <w:szCs w:val="18"/>
        </w:rPr>
      </w:pPr>
      <w:r>
        <w:rPr>
          <w:rFonts w:ascii="Arial" w:hAnsi="Arial" w:cs="Arial"/>
          <w:sz w:val="18"/>
          <w:szCs w:val="18"/>
        </w:rPr>
        <w:t>(*) Le signataire doit avo</w:t>
      </w:r>
      <w:r w:rsidR="00067366">
        <w:rPr>
          <w:rFonts w:ascii="Arial" w:hAnsi="Arial" w:cs="Arial"/>
          <w:sz w:val="18"/>
          <w:szCs w:val="18"/>
        </w:rPr>
        <w:t>i</w:t>
      </w:r>
      <w:r>
        <w:rPr>
          <w:rFonts w:ascii="Arial" w:hAnsi="Arial" w:cs="Arial"/>
          <w:sz w:val="18"/>
          <w:szCs w:val="18"/>
        </w:rPr>
        <w:t>r le pouvoir d’engager la personne qu’il représente.</w:t>
      </w:r>
    </w:p>
    <w:p w14:paraId="48D0F2F6" w14:textId="77777777" w:rsidR="00067366" w:rsidRDefault="00067366" w:rsidP="00067366">
      <w:pPr>
        <w:tabs>
          <w:tab w:val="left" w:pos="851"/>
        </w:tabs>
        <w:spacing w:line="276" w:lineRule="auto"/>
        <w:jc w:val="both"/>
        <w:rPr>
          <w:rFonts w:ascii="Arial" w:hAnsi="Arial" w:cs="Arial"/>
          <w:sz w:val="18"/>
          <w:szCs w:val="18"/>
        </w:rPr>
      </w:pPr>
    </w:p>
    <w:p w14:paraId="4504C7CE" w14:textId="7C4D9EC5" w:rsidR="00332B12" w:rsidRPr="00067366" w:rsidRDefault="00332B12" w:rsidP="00067366">
      <w:pPr>
        <w:tabs>
          <w:tab w:val="left" w:pos="851"/>
        </w:tabs>
        <w:spacing w:line="276" w:lineRule="auto"/>
        <w:jc w:val="both"/>
        <w:rPr>
          <w:rFonts w:ascii="Arial" w:hAnsi="Arial" w:cs="Arial"/>
          <w:sz w:val="18"/>
          <w:szCs w:val="18"/>
        </w:rPr>
      </w:pPr>
      <w:r>
        <w:rPr>
          <w:rFonts w:ascii="Arial" w:hAnsi="Arial" w:cs="Arial"/>
          <w:b/>
          <w:sz w:val="22"/>
          <w:szCs w:val="22"/>
        </w:rPr>
        <w:t>C2 – Signature du marché ou de l’accord-cadre en cas de groupement :</w:t>
      </w:r>
    </w:p>
    <w:p w14:paraId="637201F3" w14:textId="77777777" w:rsidR="00332B12" w:rsidRDefault="00332B12" w:rsidP="00067366">
      <w:pPr>
        <w:tabs>
          <w:tab w:val="left" w:pos="851"/>
        </w:tabs>
        <w:spacing w:line="276" w:lineRule="auto"/>
        <w:jc w:val="both"/>
      </w:pPr>
    </w:p>
    <w:p w14:paraId="27C1B87F" w14:textId="77777777" w:rsidR="009B1CD0" w:rsidRDefault="002904AF" w:rsidP="00067366">
      <w:pPr>
        <w:tabs>
          <w:tab w:val="left" w:pos="851"/>
        </w:tabs>
        <w:spacing w:line="276" w:lineRule="auto"/>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w:t>
      </w:r>
      <w:r w:rsidR="00C044BC">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14:paraId="4DCFA538" w14:textId="77777777" w:rsidR="00036500" w:rsidRPr="009B45B9" w:rsidRDefault="00036500" w:rsidP="00067366">
      <w:pPr>
        <w:tabs>
          <w:tab w:val="left" w:pos="851"/>
        </w:tabs>
        <w:spacing w:line="276" w:lineRule="auto"/>
        <w:rPr>
          <w:rFonts w:ascii="Arial" w:hAnsi="Arial" w:cs="Arial"/>
          <w:i/>
          <w:sz w:val="18"/>
          <w:szCs w:val="18"/>
        </w:rPr>
      </w:pPr>
      <w:r w:rsidRPr="009B45B9">
        <w:rPr>
          <w:rFonts w:ascii="Arial" w:hAnsi="Arial" w:cs="Arial"/>
          <w:i/>
          <w:sz w:val="18"/>
          <w:szCs w:val="18"/>
        </w:rPr>
        <w:t>[Indiquer le nom commercial et la dénomination sociale du mandataire]</w:t>
      </w:r>
    </w:p>
    <w:p w14:paraId="32024151" w14:textId="77777777" w:rsidR="009B1CD0" w:rsidRDefault="009B1CD0" w:rsidP="00067366">
      <w:pPr>
        <w:tabs>
          <w:tab w:val="left" w:pos="851"/>
        </w:tabs>
        <w:spacing w:line="276" w:lineRule="auto"/>
        <w:rPr>
          <w:rFonts w:ascii="Arial" w:hAnsi="Arial" w:cs="Arial"/>
        </w:rPr>
      </w:pPr>
    </w:p>
    <w:p w14:paraId="7E84545D" w14:textId="77777777" w:rsidR="00036500" w:rsidRDefault="004A7169" w:rsidP="00067366">
      <w:pPr>
        <w:pStyle w:val="fcase1ertab"/>
        <w:tabs>
          <w:tab w:val="left" w:pos="851"/>
        </w:tabs>
        <w:spacing w:line="276" w:lineRule="auto"/>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5A566E0" w14:textId="1305A9E7" w:rsidR="00036500" w:rsidRDefault="00036500" w:rsidP="00067366">
      <w:pPr>
        <w:pStyle w:val="fcase1ertab"/>
        <w:tabs>
          <w:tab w:val="left" w:pos="851"/>
        </w:tabs>
        <w:spacing w:line="276" w:lineRule="auto"/>
        <w:rPr>
          <w:rFonts w:ascii="Arial" w:hAnsi="Arial" w:cs="Arial"/>
          <w:i/>
          <w:iCs/>
          <w:sz w:val="18"/>
          <w:szCs w:val="18"/>
        </w:rPr>
      </w:pPr>
      <w:r>
        <w:rPr>
          <w:rFonts w:ascii="Arial" w:hAnsi="Arial" w:cs="Arial"/>
          <w:i/>
          <w:iCs/>
          <w:sz w:val="18"/>
          <w:szCs w:val="18"/>
        </w:rPr>
        <w:t>(Cocher la case correspondante.)</w:t>
      </w:r>
    </w:p>
    <w:p w14:paraId="5B53B0EC" w14:textId="77777777" w:rsidR="00067366" w:rsidRDefault="00067366" w:rsidP="00067366">
      <w:pPr>
        <w:pStyle w:val="fcase1ertab"/>
        <w:tabs>
          <w:tab w:val="left" w:pos="851"/>
        </w:tabs>
        <w:spacing w:line="276" w:lineRule="auto"/>
        <w:rPr>
          <w:rFonts w:ascii="Arial" w:hAnsi="Arial" w:cs="Arial"/>
        </w:rPr>
      </w:pPr>
    </w:p>
    <w:p w14:paraId="25687937" w14:textId="77777777" w:rsidR="00354C04" w:rsidRDefault="001C6DB9" w:rsidP="00067366">
      <w:pPr>
        <w:pStyle w:val="fcase1ertab"/>
        <w:tabs>
          <w:tab w:val="clear" w:pos="426"/>
          <w:tab w:val="left" w:pos="851"/>
        </w:tabs>
        <w:spacing w:line="276" w:lineRule="auto"/>
        <w:ind w:left="0" w:firstLine="851"/>
        <w:jc w:val="center"/>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196082">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196082">
        <w:fldChar w:fldCharType="separate"/>
      </w:r>
      <w:r>
        <w:fldChar w:fldCharType="end"/>
      </w:r>
      <w:r w:rsidR="00354C04">
        <w:rPr>
          <w:rFonts w:ascii="Arial" w:hAnsi="Arial" w:cs="Arial"/>
          <w:iCs/>
        </w:rPr>
        <w:t xml:space="preserve"> </w:t>
      </w:r>
      <w:r w:rsidR="00354C04">
        <w:rPr>
          <w:rFonts w:ascii="Arial" w:hAnsi="Arial" w:cs="Arial"/>
        </w:rPr>
        <w:t>solidaire</w:t>
      </w:r>
    </w:p>
    <w:p w14:paraId="33FF04A7" w14:textId="77777777" w:rsidR="009B1CD0" w:rsidRDefault="009B1CD0" w:rsidP="00067366">
      <w:pPr>
        <w:tabs>
          <w:tab w:val="left" w:pos="851"/>
        </w:tabs>
        <w:spacing w:line="276" w:lineRule="auto"/>
        <w:rPr>
          <w:rFonts w:ascii="Arial" w:hAnsi="Arial" w:cs="Arial"/>
        </w:rPr>
      </w:pPr>
    </w:p>
    <w:p w14:paraId="2C3F91AD" w14:textId="77777777" w:rsidR="002904AF" w:rsidRDefault="001C6DB9" w:rsidP="00067366">
      <w:pPr>
        <w:pStyle w:val="fcasegauche"/>
        <w:tabs>
          <w:tab w:val="left" w:pos="426"/>
          <w:tab w:val="left" w:pos="851"/>
        </w:tabs>
        <w:spacing w:after="0" w:line="276" w:lineRule="auto"/>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196082">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1DC4659A" w14:textId="77777777" w:rsidR="001C733C" w:rsidRDefault="001C733C" w:rsidP="00067366">
      <w:pPr>
        <w:tabs>
          <w:tab w:val="left" w:pos="851"/>
        </w:tabs>
        <w:spacing w:line="276" w:lineRule="auto"/>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27A90ED" w14:textId="77777777" w:rsidR="001C733C" w:rsidRDefault="001C733C" w:rsidP="00067366">
      <w:pPr>
        <w:pStyle w:val="fcasegauche"/>
        <w:tabs>
          <w:tab w:val="left" w:pos="426"/>
          <w:tab w:val="left" w:pos="851"/>
        </w:tabs>
        <w:spacing w:after="0" w:line="276" w:lineRule="auto"/>
        <w:ind w:left="0" w:firstLine="0"/>
        <w:jc w:val="left"/>
        <w:rPr>
          <w:rFonts w:ascii="Arial" w:hAnsi="Arial" w:cs="Arial"/>
        </w:rPr>
      </w:pPr>
    </w:p>
    <w:p w14:paraId="03168E9F" w14:textId="285C692A" w:rsidR="002904AF" w:rsidRDefault="001C733C" w:rsidP="00067366">
      <w:pPr>
        <w:tabs>
          <w:tab w:val="left" w:pos="851"/>
        </w:tabs>
        <w:spacing w:line="276" w:lineRule="auto"/>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196082">
        <w:fldChar w:fldCharType="separate"/>
      </w:r>
      <w:r w:rsidR="001C6DB9">
        <w:fldChar w:fldCharType="end"/>
      </w:r>
      <w:r>
        <w:tab/>
      </w:r>
      <w:r w:rsidR="00440FB9">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36A17EC" w14:textId="042CF118" w:rsidR="002904AF" w:rsidRDefault="002904AF" w:rsidP="00067366">
      <w:pPr>
        <w:tabs>
          <w:tab w:val="left" w:pos="851"/>
        </w:tabs>
        <w:spacing w:line="276" w:lineRule="auto"/>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440FB9">
        <w:rPr>
          <w:rFonts w:ascii="Arial" w:hAnsi="Arial" w:cs="Arial"/>
          <w:i/>
          <w:sz w:val="18"/>
          <w:szCs w:val="18"/>
        </w:rPr>
        <w:t>Joindre</w:t>
      </w:r>
      <w:r>
        <w:rPr>
          <w:rFonts w:ascii="Arial" w:hAnsi="Arial" w:cs="Arial"/>
          <w:i/>
          <w:sz w:val="18"/>
          <w:szCs w:val="18"/>
        </w:rPr>
        <w:t xml:space="preserve"> les pouvoirs en annexe du présent document.)</w:t>
      </w:r>
    </w:p>
    <w:p w14:paraId="68246804" w14:textId="77777777" w:rsidR="002904AF" w:rsidRDefault="002904AF" w:rsidP="00067366">
      <w:pPr>
        <w:tabs>
          <w:tab w:val="left" w:pos="851"/>
        </w:tabs>
        <w:spacing w:line="276" w:lineRule="auto"/>
        <w:rPr>
          <w:rFonts w:ascii="Arial" w:hAnsi="Arial" w:cs="Arial"/>
        </w:rPr>
      </w:pPr>
    </w:p>
    <w:p w14:paraId="57B74388" w14:textId="1E25345B" w:rsidR="002904AF" w:rsidRDefault="001C6DB9" w:rsidP="00067366">
      <w:pPr>
        <w:tabs>
          <w:tab w:val="left" w:pos="851"/>
        </w:tabs>
        <w:spacing w:line="276" w:lineRule="auto"/>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196082">
        <w:fldChar w:fldCharType="separate"/>
      </w:r>
      <w:r>
        <w:fldChar w:fldCharType="end"/>
      </w:r>
      <w:r w:rsidR="002904AF">
        <w:tab/>
      </w:r>
      <w:r w:rsidR="00440FB9">
        <w:rPr>
          <w:rFonts w:ascii="Arial" w:hAnsi="Arial" w:cs="Arial"/>
        </w:rPr>
        <w:t>Pour</w:t>
      </w:r>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2CA6AFB2" w14:textId="501DF13E" w:rsidR="00BE6078" w:rsidRDefault="00BE6078" w:rsidP="00067366">
      <w:pPr>
        <w:tabs>
          <w:tab w:val="left" w:pos="851"/>
        </w:tabs>
        <w:spacing w:line="276" w:lineRule="auto"/>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440FB9">
        <w:rPr>
          <w:rFonts w:ascii="Arial" w:hAnsi="Arial" w:cs="Arial"/>
          <w:i/>
          <w:sz w:val="18"/>
          <w:szCs w:val="18"/>
        </w:rPr>
        <w:t>Joindre</w:t>
      </w:r>
      <w:r>
        <w:rPr>
          <w:rFonts w:ascii="Arial" w:hAnsi="Arial" w:cs="Arial"/>
          <w:i/>
          <w:sz w:val="18"/>
          <w:szCs w:val="18"/>
        </w:rPr>
        <w:t xml:space="preserve"> les pouvoirs en annexe du présent document.)</w:t>
      </w:r>
    </w:p>
    <w:p w14:paraId="6742177C" w14:textId="5A0C5DBC" w:rsidR="002904AF" w:rsidRDefault="002904AF" w:rsidP="00440FB9">
      <w:pPr>
        <w:suppressAutoHyphens w:val="0"/>
        <w:rPr>
          <w:rFonts w:ascii="Arial" w:hAnsi="Arial" w:cs="Arial"/>
          <w:iCs/>
        </w:rPr>
      </w:pPr>
    </w:p>
    <w:p w14:paraId="00AF7260" w14:textId="10A76386" w:rsidR="002904AF" w:rsidRDefault="002904AF" w:rsidP="00067366">
      <w:pPr>
        <w:tabs>
          <w:tab w:val="left" w:pos="851"/>
        </w:tabs>
        <w:spacing w:line="276" w:lineRule="auto"/>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196082">
        <w:fldChar w:fldCharType="separate"/>
      </w:r>
      <w:r w:rsidR="001C6DB9">
        <w:fldChar w:fldCharType="end"/>
      </w:r>
      <w:r>
        <w:rPr>
          <w:rFonts w:ascii="Arial" w:hAnsi="Arial" w:cs="Arial"/>
          <w:i/>
          <w:iCs/>
        </w:rPr>
        <w:t xml:space="preserve"> </w:t>
      </w:r>
      <w:r>
        <w:rPr>
          <w:rFonts w:ascii="Arial" w:hAnsi="Arial" w:cs="Arial"/>
        </w:rPr>
        <w:tab/>
      </w:r>
      <w:r w:rsidR="00440FB9" w:rsidRPr="00440FB9">
        <w:rPr>
          <w:rFonts w:ascii="Arial" w:hAnsi="Arial" w:cs="Arial"/>
          <w:spacing w:val="-2"/>
        </w:rPr>
        <w:t>Ont</w:t>
      </w:r>
      <w:r w:rsidRPr="00440FB9">
        <w:rPr>
          <w:rFonts w:ascii="Arial" w:hAnsi="Arial" w:cs="Arial"/>
          <w:spacing w:val="-2"/>
        </w:rPr>
        <w:t xml:space="preserve"> donné mandat au mandataire dans les conditions définies par les pouvoirs joints en annexe.</w:t>
      </w:r>
    </w:p>
    <w:p w14:paraId="65C36E84" w14:textId="77777777" w:rsidR="002904AF" w:rsidRDefault="002904AF" w:rsidP="00067366">
      <w:pPr>
        <w:tabs>
          <w:tab w:val="left" w:pos="851"/>
        </w:tabs>
        <w:spacing w:line="276" w:lineRule="auto"/>
        <w:ind w:left="1134" w:hanging="850"/>
        <w:rPr>
          <w:rFonts w:ascii="Arial" w:hAnsi="Arial" w:cs="Arial"/>
          <w:i/>
          <w:sz w:val="18"/>
          <w:szCs w:val="18"/>
        </w:rPr>
      </w:pPr>
    </w:p>
    <w:p w14:paraId="1573AD27" w14:textId="77777777" w:rsidR="001C733C" w:rsidRDefault="001C733C" w:rsidP="00067366">
      <w:pPr>
        <w:tabs>
          <w:tab w:val="left" w:pos="851"/>
        </w:tabs>
        <w:spacing w:line="276" w:lineRule="auto"/>
        <w:rPr>
          <w:rFonts w:ascii="Arial" w:hAnsi="Arial" w:cs="Arial"/>
          <w:i/>
          <w:sz w:val="18"/>
          <w:szCs w:val="18"/>
        </w:rPr>
      </w:pPr>
    </w:p>
    <w:p w14:paraId="11C65F07" w14:textId="77777777" w:rsidR="00036500" w:rsidRDefault="001C6DB9" w:rsidP="00067366">
      <w:pPr>
        <w:tabs>
          <w:tab w:val="left" w:pos="851"/>
        </w:tabs>
        <w:spacing w:line="276" w:lineRule="auto"/>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196082">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2384951" w14:textId="77777777" w:rsidR="00036500" w:rsidRDefault="00036500" w:rsidP="00067366">
      <w:pPr>
        <w:tabs>
          <w:tab w:val="left" w:pos="851"/>
        </w:tabs>
        <w:spacing w:line="276" w:lineRule="auto"/>
        <w:rPr>
          <w:rFonts w:ascii="Arial" w:hAnsi="Arial" w:cs="Arial"/>
        </w:rPr>
      </w:pPr>
      <w:r>
        <w:rPr>
          <w:rFonts w:ascii="Arial" w:hAnsi="Arial" w:cs="Arial"/>
          <w:i/>
          <w:sz w:val="18"/>
          <w:szCs w:val="18"/>
        </w:rPr>
        <w:t>(Cocher la case correspondante.)</w:t>
      </w:r>
    </w:p>
    <w:p w14:paraId="44615DA0" w14:textId="77777777" w:rsidR="00036500" w:rsidRDefault="00036500" w:rsidP="00067366">
      <w:pPr>
        <w:tabs>
          <w:tab w:val="left" w:pos="851"/>
        </w:tabs>
        <w:spacing w:line="276" w:lineRule="auto"/>
        <w:rPr>
          <w:rFonts w:ascii="Arial" w:hAnsi="Arial" w:cs="Arial"/>
        </w:rPr>
      </w:pPr>
    </w:p>
    <w:p w14:paraId="66519B9E" w14:textId="48214481" w:rsidR="00AE7831" w:rsidRDefault="001C6DB9" w:rsidP="00067366">
      <w:pPr>
        <w:tabs>
          <w:tab w:val="left" w:pos="851"/>
        </w:tabs>
        <w:spacing w:line="276" w:lineRule="auto"/>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196082">
        <w:fldChar w:fldCharType="separate"/>
      </w:r>
      <w:r>
        <w:fldChar w:fldCharType="end"/>
      </w:r>
      <w:r w:rsidR="00AE7831">
        <w:tab/>
      </w:r>
      <w:r w:rsidR="00440FB9">
        <w:rPr>
          <w:rFonts w:ascii="Arial" w:hAnsi="Arial" w:cs="Arial"/>
        </w:rPr>
        <w:t>Donnent</w:t>
      </w:r>
      <w:r w:rsidR="00AE7831">
        <w:rPr>
          <w:rFonts w:ascii="Arial" w:hAnsi="Arial" w:cs="Arial"/>
        </w:rPr>
        <w:t xml:space="preserve"> mandat au mandataire, qui l’accepte, pour les représenter vis-à-vis de l’acheteur et pour coordonner l’ensemble des prestations ;</w:t>
      </w:r>
    </w:p>
    <w:p w14:paraId="63CBDABB" w14:textId="77777777" w:rsidR="00AE7831" w:rsidRDefault="00AE7831" w:rsidP="00067366">
      <w:pPr>
        <w:tabs>
          <w:tab w:val="left" w:pos="851"/>
        </w:tabs>
        <w:spacing w:line="276" w:lineRule="auto"/>
        <w:ind w:left="1701" w:hanging="850"/>
        <w:jc w:val="both"/>
      </w:pPr>
    </w:p>
    <w:p w14:paraId="1E932C13" w14:textId="2B0FF8C7" w:rsidR="00036500" w:rsidRDefault="001C6DB9" w:rsidP="00067366">
      <w:pPr>
        <w:tabs>
          <w:tab w:val="left" w:pos="851"/>
        </w:tabs>
        <w:spacing w:line="276" w:lineRule="auto"/>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196082">
        <w:fldChar w:fldCharType="separate"/>
      </w:r>
      <w:r>
        <w:fldChar w:fldCharType="end"/>
      </w:r>
      <w:r w:rsidR="00036500">
        <w:rPr>
          <w:rFonts w:ascii="Arial" w:hAnsi="Arial" w:cs="Arial"/>
        </w:rPr>
        <w:tab/>
      </w:r>
      <w:r w:rsidR="00440FB9">
        <w:rPr>
          <w:rFonts w:ascii="Arial" w:hAnsi="Arial" w:cs="Arial"/>
        </w:rPr>
        <w:t>Donnent</w:t>
      </w:r>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0F0E9D36" w14:textId="77777777" w:rsidR="00036500" w:rsidRDefault="00036500" w:rsidP="00067366">
      <w:pPr>
        <w:tabs>
          <w:tab w:val="left" w:pos="851"/>
        </w:tabs>
        <w:spacing w:line="276" w:lineRule="auto"/>
        <w:rPr>
          <w:rFonts w:ascii="Arial" w:hAnsi="Arial" w:cs="Arial"/>
          <w:iCs/>
        </w:rPr>
      </w:pPr>
    </w:p>
    <w:p w14:paraId="3EB1DEF5" w14:textId="6F7D0C60" w:rsidR="00036500" w:rsidRDefault="00844DAA" w:rsidP="00067366">
      <w:pPr>
        <w:tabs>
          <w:tab w:val="left" w:pos="851"/>
        </w:tabs>
        <w:spacing w:line="276" w:lineRule="auto"/>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196082">
        <w:fldChar w:fldCharType="separate"/>
      </w:r>
      <w:r w:rsidR="001C6DB9">
        <w:fldChar w:fldCharType="end"/>
      </w:r>
      <w:r w:rsidR="00036500">
        <w:rPr>
          <w:rFonts w:ascii="Arial" w:hAnsi="Arial" w:cs="Arial"/>
          <w:i/>
          <w:iCs/>
        </w:rPr>
        <w:t xml:space="preserve"> </w:t>
      </w:r>
      <w:r w:rsidR="00036500">
        <w:rPr>
          <w:rFonts w:ascii="Arial" w:hAnsi="Arial" w:cs="Arial"/>
        </w:rPr>
        <w:tab/>
      </w:r>
      <w:r w:rsidR="00440FB9">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48C33BA3" w14:textId="77777777" w:rsidR="00036500" w:rsidRDefault="00844DAA" w:rsidP="00067366">
      <w:pPr>
        <w:tabs>
          <w:tab w:val="left" w:pos="851"/>
        </w:tabs>
        <w:spacing w:line="276" w:lineRule="auto"/>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BF21ACB" w14:textId="77777777" w:rsidR="009B1CD0" w:rsidRDefault="009B1CD0" w:rsidP="00067366">
      <w:pPr>
        <w:tabs>
          <w:tab w:val="left" w:pos="851"/>
        </w:tabs>
        <w:spacing w:line="276" w:lineRule="auto"/>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3AB44588" w14:textId="77777777" w:rsidTr="00440FB9">
        <w:trPr>
          <w:trHeight w:val="784"/>
        </w:trPr>
        <w:tc>
          <w:tcPr>
            <w:tcW w:w="4644" w:type="dxa"/>
            <w:tcBorders>
              <w:top w:val="single" w:sz="4" w:space="0" w:color="000000"/>
              <w:left w:val="single" w:sz="4" w:space="0" w:color="000000"/>
              <w:bottom w:val="single" w:sz="4" w:space="0" w:color="000000"/>
            </w:tcBorders>
            <w:shd w:val="clear" w:color="auto" w:fill="auto"/>
            <w:vAlign w:val="center"/>
          </w:tcPr>
          <w:p w14:paraId="41FAD4A8" w14:textId="77777777" w:rsidR="00332B12" w:rsidRDefault="00332B12" w:rsidP="00440FB9">
            <w:pPr>
              <w:spacing w:line="276" w:lineRule="auto"/>
              <w:jc w:val="center"/>
              <w:rPr>
                <w:rFonts w:ascii="Arial" w:hAnsi="Arial" w:cs="Arial"/>
                <w:b/>
                <w:bCs/>
              </w:rPr>
            </w:pPr>
            <w:r>
              <w:rPr>
                <w:rFonts w:ascii="Arial" w:hAnsi="Arial" w:cs="Arial"/>
                <w:b/>
                <w:bCs/>
              </w:rPr>
              <w:t>Nom, prénom et qualité</w:t>
            </w:r>
          </w:p>
          <w:p w14:paraId="4EBD150F" w14:textId="77777777" w:rsidR="00332B12" w:rsidRDefault="00332B12" w:rsidP="00440FB9">
            <w:pPr>
              <w:spacing w:line="276" w:lineRule="auto"/>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6DDCD18" w14:textId="77777777" w:rsidR="00332B12" w:rsidRDefault="00332B12" w:rsidP="00067366">
            <w:pPr>
              <w:tabs>
                <w:tab w:val="left" w:pos="851"/>
              </w:tabs>
              <w:spacing w:line="276" w:lineRule="auto"/>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1FA18" w14:textId="77777777" w:rsidR="00332B12" w:rsidRDefault="00332B12" w:rsidP="00067366">
            <w:pPr>
              <w:tabs>
                <w:tab w:val="left" w:pos="851"/>
              </w:tabs>
              <w:spacing w:line="276" w:lineRule="auto"/>
              <w:jc w:val="center"/>
              <w:rPr>
                <w:rFonts w:ascii="Arial" w:hAnsi="Arial" w:cs="Arial"/>
                <w:b/>
                <w:bCs/>
              </w:rPr>
            </w:pPr>
            <w:r>
              <w:rPr>
                <w:rFonts w:ascii="Arial" w:hAnsi="Arial" w:cs="Arial"/>
                <w:b/>
                <w:bCs/>
              </w:rPr>
              <w:t>Signature</w:t>
            </w:r>
          </w:p>
        </w:tc>
      </w:tr>
      <w:tr w:rsidR="00332B12" w14:paraId="2CA0C03E" w14:textId="77777777" w:rsidTr="00440FB9">
        <w:trPr>
          <w:trHeight w:val="794"/>
        </w:trPr>
        <w:tc>
          <w:tcPr>
            <w:tcW w:w="4644" w:type="dxa"/>
            <w:tcBorders>
              <w:top w:val="single" w:sz="4" w:space="0" w:color="000000"/>
              <w:left w:val="single" w:sz="4" w:space="0" w:color="000000"/>
            </w:tcBorders>
            <w:shd w:val="clear" w:color="auto" w:fill="CCFFFF"/>
          </w:tcPr>
          <w:p w14:paraId="30DC51F1" w14:textId="77777777" w:rsidR="00332B12" w:rsidRDefault="00332B12" w:rsidP="00067366">
            <w:pPr>
              <w:tabs>
                <w:tab w:val="left" w:pos="851"/>
              </w:tabs>
              <w:snapToGrid w:val="0"/>
              <w:spacing w:line="276" w:lineRule="auto"/>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F4054BC" w14:textId="77777777" w:rsidR="00332B12" w:rsidRDefault="00332B12" w:rsidP="00067366">
            <w:pPr>
              <w:tabs>
                <w:tab w:val="left" w:pos="851"/>
              </w:tabs>
              <w:snapToGrid w:val="0"/>
              <w:spacing w:line="276" w:lineRule="auto"/>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1FF5D08" w14:textId="77777777" w:rsidR="00332B12" w:rsidRDefault="00332B12" w:rsidP="00067366">
            <w:pPr>
              <w:tabs>
                <w:tab w:val="left" w:pos="851"/>
              </w:tabs>
              <w:snapToGrid w:val="0"/>
              <w:spacing w:line="276" w:lineRule="auto"/>
              <w:jc w:val="both"/>
              <w:rPr>
                <w:rFonts w:ascii="Arial" w:hAnsi="Arial" w:cs="Arial"/>
                <w:b/>
                <w:bCs/>
              </w:rPr>
            </w:pPr>
          </w:p>
        </w:tc>
      </w:tr>
      <w:tr w:rsidR="00332B12" w14:paraId="20D32B87" w14:textId="77777777" w:rsidTr="00440FB9">
        <w:trPr>
          <w:trHeight w:val="794"/>
        </w:trPr>
        <w:tc>
          <w:tcPr>
            <w:tcW w:w="4644" w:type="dxa"/>
            <w:tcBorders>
              <w:left w:val="single" w:sz="4" w:space="0" w:color="000000"/>
            </w:tcBorders>
            <w:shd w:val="clear" w:color="auto" w:fill="auto"/>
          </w:tcPr>
          <w:p w14:paraId="499DBE71" w14:textId="77777777" w:rsidR="00332B12" w:rsidRDefault="00332B12" w:rsidP="00067366">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auto"/>
          </w:tcPr>
          <w:p w14:paraId="439FC42D" w14:textId="77777777" w:rsidR="00332B12" w:rsidRDefault="00332B12" w:rsidP="00067366">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335C4FE" w14:textId="77777777" w:rsidR="00332B12" w:rsidRDefault="00332B12" w:rsidP="00067366">
            <w:pPr>
              <w:tabs>
                <w:tab w:val="left" w:pos="851"/>
              </w:tabs>
              <w:snapToGrid w:val="0"/>
              <w:spacing w:line="276" w:lineRule="auto"/>
              <w:jc w:val="both"/>
              <w:rPr>
                <w:rFonts w:ascii="Arial" w:hAnsi="Arial" w:cs="Arial"/>
                <w:b/>
                <w:bCs/>
              </w:rPr>
            </w:pPr>
          </w:p>
        </w:tc>
      </w:tr>
      <w:tr w:rsidR="00332B12" w14:paraId="0A64266D" w14:textId="77777777" w:rsidTr="00440FB9">
        <w:trPr>
          <w:trHeight w:val="794"/>
        </w:trPr>
        <w:tc>
          <w:tcPr>
            <w:tcW w:w="4644" w:type="dxa"/>
            <w:tcBorders>
              <w:left w:val="single" w:sz="4" w:space="0" w:color="000000"/>
              <w:bottom w:val="single" w:sz="4" w:space="0" w:color="000000"/>
            </w:tcBorders>
            <w:shd w:val="clear" w:color="auto" w:fill="CCFFFF"/>
          </w:tcPr>
          <w:p w14:paraId="6039990E" w14:textId="77777777" w:rsidR="00332B12" w:rsidRDefault="00332B12" w:rsidP="00067366">
            <w:pPr>
              <w:tabs>
                <w:tab w:val="left" w:pos="851"/>
              </w:tabs>
              <w:snapToGrid w:val="0"/>
              <w:spacing w:line="276" w:lineRule="auto"/>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CB1A513" w14:textId="77777777" w:rsidR="00332B12" w:rsidRDefault="00332B12" w:rsidP="00067366">
            <w:pPr>
              <w:tabs>
                <w:tab w:val="left" w:pos="851"/>
              </w:tabs>
              <w:snapToGrid w:val="0"/>
              <w:spacing w:line="276" w:lineRule="auto"/>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6168E76" w14:textId="77777777" w:rsidR="00332B12" w:rsidRDefault="00332B12" w:rsidP="00067366">
            <w:pPr>
              <w:tabs>
                <w:tab w:val="left" w:pos="851"/>
              </w:tabs>
              <w:snapToGrid w:val="0"/>
              <w:spacing w:line="276" w:lineRule="auto"/>
              <w:jc w:val="both"/>
              <w:rPr>
                <w:rFonts w:ascii="Arial" w:hAnsi="Arial" w:cs="Arial"/>
                <w:b/>
                <w:bCs/>
              </w:rPr>
            </w:pPr>
          </w:p>
        </w:tc>
      </w:tr>
    </w:tbl>
    <w:p w14:paraId="3842DA7A" w14:textId="25CAD4C6" w:rsidR="009B1CD0" w:rsidRPr="00067366" w:rsidRDefault="00332B12" w:rsidP="00067366">
      <w:pPr>
        <w:tabs>
          <w:tab w:val="left" w:pos="851"/>
        </w:tabs>
        <w:spacing w:line="276" w:lineRule="auto"/>
        <w:jc w:val="both"/>
        <w:rPr>
          <w:rFonts w:ascii="Arial" w:hAnsi="Arial" w:cs="Arial"/>
        </w:rPr>
      </w:pPr>
      <w:r>
        <w:rPr>
          <w:rFonts w:ascii="Arial" w:hAnsi="Arial" w:cs="Arial"/>
          <w:sz w:val="18"/>
          <w:szCs w:val="18"/>
        </w:rPr>
        <w:t>(*) Le signataire doit avoir le pouvoir d’engager la personne qu’il représente.</w:t>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DEF67D5" w14:textId="77777777">
        <w:tc>
          <w:tcPr>
            <w:tcW w:w="10277" w:type="dxa"/>
            <w:shd w:val="clear" w:color="auto" w:fill="66CCFF"/>
          </w:tcPr>
          <w:p w14:paraId="77C439EE" w14:textId="77777777" w:rsidR="009B1CD0" w:rsidRDefault="009B1CD0" w:rsidP="00067366">
            <w:pPr>
              <w:pStyle w:val="Titre4"/>
              <w:tabs>
                <w:tab w:val="left" w:pos="851"/>
              </w:tabs>
              <w:spacing w:line="276" w:lineRule="auto"/>
            </w:pPr>
            <w:r>
              <w:rPr>
                <w:sz w:val="22"/>
                <w:szCs w:val="22"/>
              </w:rPr>
              <w:t xml:space="preserve">D - Identification </w:t>
            </w:r>
            <w:r w:rsidR="001C40C0">
              <w:rPr>
                <w:sz w:val="22"/>
                <w:szCs w:val="22"/>
              </w:rPr>
              <w:t>et signature de l’acheteur</w:t>
            </w:r>
            <w:r>
              <w:rPr>
                <w:sz w:val="22"/>
                <w:szCs w:val="22"/>
              </w:rPr>
              <w:t>.</w:t>
            </w:r>
          </w:p>
        </w:tc>
      </w:tr>
    </w:tbl>
    <w:p w14:paraId="246F2056" w14:textId="77777777" w:rsidR="009B1CD0" w:rsidRDefault="009B1CD0" w:rsidP="00067366">
      <w:pPr>
        <w:tabs>
          <w:tab w:val="left" w:pos="851"/>
        </w:tabs>
        <w:spacing w:line="276" w:lineRule="auto"/>
      </w:pPr>
    </w:p>
    <w:p w14:paraId="47331006" w14:textId="77777777" w:rsidR="009B1CD0" w:rsidRDefault="009B1CD0" w:rsidP="00067366">
      <w:pPr>
        <w:pStyle w:val="Titre1"/>
        <w:tabs>
          <w:tab w:val="left" w:pos="567"/>
          <w:tab w:val="left" w:pos="851"/>
        </w:tabs>
        <w:spacing w:line="276" w:lineRule="auto"/>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14:paraId="0CFA81B6" w14:textId="77777777" w:rsidR="009B1CD0" w:rsidRDefault="009B1CD0" w:rsidP="00067366">
      <w:pPr>
        <w:pStyle w:val="Titre1"/>
        <w:numPr>
          <w:ilvl w:val="0"/>
          <w:numId w:val="0"/>
        </w:numPr>
        <w:tabs>
          <w:tab w:val="left" w:pos="851"/>
        </w:tabs>
        <w:spacing w:line="276" w:lineRule="auto"/>
        <w:ind w:left="567"/>
        <w:jc w:val="both"/>
        <w:rPr>
          <w:rFonts w:ascii="Arial" w:hAnsi="Arial" w:cs="Arial"/>
          <w:b w:val="0"/>
          <w:bCs/>
          <w:i/>
          <w:iCs/>
          <w:sz w:val="18"/>
          <w:szCs w:val="18"/>
        </w:rPr>
      </w:pPr>
    </w:p>
    <w:p w14:paraId="014EDA32" w14:textId="77777777" w:rsidR="00F72AFA" w:rsidRPr="000712AF" w:rsidRDefault="00F72AFA" w:rsidP="00067366">
      <w:pPr>
        <w:spacing w:line="276" w:lineRule="auto"/>
        <w:jc w:val="center"/>
        <w:rPr>
          <w:rFonts w:ascii="Arial Narrow" w:hAnsi="Arial Narrow"/>
          <w:b/>
          <w:sz w:val="24"/>
          <w:szCs w:val="24"/>
        </w:rPr>
      </w:pPr>
      <w:r w:rsidRPr="000712AF">
        <w:rPr>
          <w:rFonts w:ascii="Arial Narrow" w:hAnsi="Arial Narrow"/>
          <w:b/>
          <w:sz w:val="24"/>
          <w:szCs w:val="24"/>
        </w:rPr>
        <w:t>Université de Lorraine</w:t>
      </w:r>
    </w:p>
    <w:p w14:paraId="491550AF" w14:textId="77777777" w:rsidR="00F72AFA" w:rsidRPr="000712AF" w:rsidRDefault="00F72AFA" w:rsidP="00067366">
      <w:pPr>
        <w:spacing w:line="276" w:lineRule="auto"/>
        <w:jc w:val="center"/>
        <w:rPr>
          <w:rFonts w:ascii="Arial Narrow" w:hAnsi="Arial Narrow" w:cs="Arial"/>
          <w:b/>
          <w:bCs/>
          <w:iCs/>
          <w:sz w:val="24"/>
          <w:szCs w:val="24"/>
        </w:rPr>
      </w:pPr>
      <w:r w:rsidRPr="000712AF">
        <w:rPr>
          <w:rFonts w:ascii="Arial Narrow" w:hAnsi="Arial Narrow" w:cs="Arial"/>
          <w:b/>
          <w:bCs/>
          <w:iCs/>
          <w:sz w:val="24"/>
          <w:szCs w:val="24"/>
        </w:rPr>
        <w:t>34 Cours Léopold</w:t>
      </w:r>
    </w:p>
    <w:p w14:paraId="51C51CF8" w14:textId="77777777" w:rsidR="00F72AFA" w:rsidRPr="000712AF" w:rsidRDefault="00F72AFA" w:rsidP="00067366">
      <w:pPr>
        <w:spacing w:line="276" w:lineRule="auto"/>
        <w:jc w:val="center"/>
        <w:rPr>
          <w:rFonts w:ascii="Arial Narrow" w:hAnsi="Arial Narrow" w:cs="Arial"/>
          <w:b/>
          <w:bCs/>
          <w:iCs/>
          <w:sz w:val="24"/>
          <w:szCs w:val="24"/>
        </w:rPr>
      </w:pPr>
      <w:r w:rsidRPr="000712AF">
        <w:rPr>
          <w:rFonts w:ascii="Arial Narrow" w:hAnsi="Arial Narrow" w:cs="Arial"/>
          <w:b/>
          <w:bCs/>
          <w:iCs/>
          <w:sz w:val="24"/>
          <w:szCs w:val="24"/>
        </w:rPr>
        <w:t>CS 25233</w:t>
      </w:r>
    </w:p>
    <w:p w14:paraId="11F541C5" w14:textId="77777777" w:rsidR="00F72AFA" w:rsidRPr="000712AF" w:rsidRDefault="00F72AFA" w:rsidP="00067366">
      <w:pPr>
        <w:spacing w:line="276" w:lineRule="auto"/>
        <w:jc w:val="center"/>
        <w:rPr>
          <w:rFonts w:ascii="Arial Narrow" w:hAnsi="Arial Narrow"/>
          <w:b/>
          <w:sz w:val="24"/>
          <w:szCs w:val="24"/>
        </w:rPr>
      </w:pPr>
      <w:r w:rsidRPr="000712AF">
        <w:rPr>
          <w:rFonts w:ascii="Arial Narrow" w:hAnsi="Arial Narrow" w:cs="Arial"/>
          <w:b/>
          <w:bCs/>
          <w:iCs/>
          <w:sz w:val="24"/>
          <w:szCs w:val="24"/>
        </w:rPr>
        <w:t>54052 NANCY Cedex</w:t>
      </w:r>
    </w:p>
    <w:p w14:paraId="08E8D6B8" w14:textId="77777777" w:rsidR="009B1CD0" w:rsidRDefault="009B1CD0" w:rsidP="00067366">
      <w:pPr>
        <w:pStyle w:val="En-tte"/>
        <w:tabs>
          <w:tab w:val="clear" w:pos="4536"/>
          <w:tab w:val="clear" w:pos="9072"/>
          <w:tab w:val="left" w:pos="851"/>
        </w:tabs>
        <w:spacing w:line="276" w:lineRule="auto"/>
        <w:jc w:val="both"/>
        <w:rPr>
          <w:rFonts w:ascii="Arial" w:hAnsi="Arial" w:cs="Arial"/>
        </w:rPr>
      </w:pPr>
    </w:p>
    <w:p w14:paraId="1F110D00" w14:textId="77777777" w:rsidR="009B1CD0" w:rsidRDefault="009B1CD0" w:rsidP="00067366">
      <w:pPr>
        <w:tabs>
          <w:tab w:val="left" w:pos="426"/>
          <w:tab w:val="left" w:pos="851"/>
          <w:tab w:val="left" w:pos="5103"/>
        </w:tabs>
        <w:spacing w:line="276" w:lineRule="auto"/>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w:t>
      </w:r>
      <w:r w:rsidR="00F72E51">
        <w:rPr>
          <w:rFonts w:ascii="Arial" w:hAnsi="Arial" w:cs="Arial"/>
        </w:rPr>
        <w:t>prénom, qualité du signataire du marché ou de</w:t>
      </w:r>
      <w:r>
        <w:rPr>
          <w:rFonts w:ascii="Arial" w:hAnsi="Arial" w:cs="Arial"/>
        </w:rPr>
        <w:t xml:space="preserve"> l’accord-cadre :</w:t>
      </w:r>
    </w:p>
    <w:p w14:paraId="03EAA0B7" w14:textId="77777777" w:rsidR="009B1CD0" w:rsidRDefault="009B1CD0" w:rsidP="00067366">
      <w:pPr>
        <w:tabs>
          <w:tab w:val="left" w:pos="851"/>
        </w:tabs>
        <w:spacing w:line="276" w:lineRule="auto"/>
        <w:jc w:val="both"/>
        <w:rPr>
          <w:rFonts w:ascii="Arial" w:hAnsi="Arial" w:cs="Arial"/>
        </w:rPr>
      </w:pPr>
    </w:p>
    <w:p w14:paraId="5B2435C4" w14:textId="77777777" w:rsidR="009B1CD0" w:rsidRDefault="00F72AFA" w:rsidP="00067366">
      <w:pPr>
        <w:tabs>
          <w:tab w:val="left" w:pos="851"/>
        </w:tabs>
        <w:spacing w:line="276" w:lineRule="auto"/>
        <w:jc w:val="both"/>
        <w:rPr>
          <w:rFonts w:ascii="Arial" w:hAnsi="Arial" w:cs="Arial"/>
        </w:rPr>
      </w:pPr>
      <w:r w:rsidRPr="000712AF">
        <w:rPr>
          <w:rFonts w:ascii="Arial Narrow" w:hAnsi="Arial Narrow" w:cs="Arial"/>
          <w:b/>
          <w:bCs/>
          <w:iCs/>
          <w:sz w:val="24"/>
          <w:szCs w:val="24"/>
        </w:rPr>
        <w:t>M</w:t>
      </w:r>
      <w:r w:rsidR="00FA2089">
        <w:rPr>
          <w:rFonts w:ascii="Arial Narrow" w:hAnsi="Arial Narrow" w:cs="Arial"/>
          <w:b/>
          <w:bCs/>
          <w:iCs/>
          <w:sz w:val="24"/>
          <w:szCs w:val="24"/>
        </w:rPr>
        <w:t>adame</w:t>
      </w:r>
      <w:r w:rsidRPr="000712AF">
        <w:rPr>
          <w:rFonts w:ascii="Arial Narrow" w:hAnsi="Arial Narrow" w:cs="Arial"/>
          <w:b/>
          <w:bCs/>
          <w:iCs/>
          <w:sz w:val="24"/>
          <w:szCs w:val="24"/>
        </w:rPr>
        <w:t xml:space="preserve"> </w:t>
      </w:r>
      <w:r w:rsidR="00FA2089">
        <w:rPr>
          <w:rFonts w:ascii="Arial Narrow" w:hAnsi="Arial Narrow" w:cs="Arial"/>
          <w:b/>
          <w:bCs/>
          <w:iCs/>
          <w:sz w:val="24"/>
          <w:szCs w:val="24"/>
        </w:rPr>
        <w:t>Hélène</w:t>
      </w:r>
      <w:r>
        <w:rPr>
          <w:rFonts w:ascii="Arial Narrow" w:hAnsi="Arial Narrow" w:cs="Arial"/>
          <w:b/>
          <w:bCs/>
          <w:iCs/>
          <w:sz w:val="24"/>
          <w:szCs w:val="24"/>
        </w:rPr>
        <w:t xml:space="preserve"> </w:t>
      </w:r>
      <w:r w:rsidR="00FA2089">
        <w:rPr>
          <w:rFonts w:ascii="Arial Narrow" w:hAnsi="Arial Narrow" w:cs="Arial"/>
          <w:b/>
          <w:bCs/>
          <w:iCs/>
          <w:sz w:val="24"/>
          <w:szCs w:val="24"/>
        </w:rPr>
        <w:t>BOULANGER</w:t>
      </w:r>
      <w:r>
        <w:rPr>
          <w:rFonts w:ascii="Arial Narrow" w:hAnsi="Arial Narrow" w:cs="Arial"/>
          <w:b/>
          <w:bCs/>
          <w:iCs/>
          <w:sz w:val="24"/>
          <w:szCs w:val="24"/>
        </w:rPr>
        <w:t xml:space="preserve">, </w:t>
      </w:r>
      <w:r w:rsidRPr="000712AF">
        <w:rPr>
          <w:rFonts w:ascii="Arial Narrow" w:hAnsi="Arial Narrow" w:cs="Arial"/>
          <w:b/>
          <w:bCs/>
          <w:iCs/>
          <w:sz w:val="24"/>
          <w:szCs w:val="24"/>
        </w:rPr>
        <w:t>Président</w:t>
      </w:r>
      <w:r w:rsidR="00FA2089">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14:paraId="13E5641C" w14:textId="77777777" w:rsidR="009B1CD0" w:rsidRDefault="009B1CD0" w:rsidP="00067366">
      <w:pPr>
        <w:tabs>
          <w:tab w:val="left" w:pos="851"/>
        </w:tabs>
        <w:spacing w:line="276" w:lineRule="auto"/>
        <w:jc w:val="both"/>
        <w:rPr>
          <w:rFonts w:ascii="Arial" w:hAnsi="Arial" w:cs="Arial"/>
        </w:rPr>
      </w:pPr>
    </w:p>
    <w:p w14:paraId="623E47CF" w14:textId="77777777" w:rsidR="009B1CD0" w:rsidRDefault="009B1CD0" w:rsidP="00067366">
      <w:pPr>
        <w:tabs>
          <w:tab w:val="left" w:pos="851"/>
        </w:tabs>
        <w:spacing w:line="276" w:lineRule="auto"/>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BA6AC0">
        <w:rPr>
          <w:rFonts w:ascii="Arial" w:hAnsi="Arial" w:cs="Arial"/>
        </w:rPr>
        <w:t xml:space="preserve">R2191-59 du Code de la Commande Publique </w:t>
      </w:r>
      <w:r>
        <w:rPr>
          <w:rFonts w:ascii="Arial" w:hAnsi="Arial" w:cs="Arial"/>
        </w:rPr>
        <w:t>(nantissements ou cessions de créances)</w:t>
      </w:r>
      <w:r>
        <w:rPr>
          <w:rFonts w:ascii="Arial" w:hAnsi="Arial" w:cs="Arial"/>
          <w:i/>
          <w:sz w:val="18"/>
          <w:szCs w:val="18"/>
        </w:rPr>
        <w:t> :</w:t>
      </w:r>
    </w:p>
    <w:p w14:paraId="0A55AE8A" w14:textId="77777777" w:rsidR="001C40C0" w:rsidRDefault="001C40C0" w:rsidP="00067366">
      <w:pPr>
        <w:tabs>
          <w:tab w:val="left" w:pos="851"/>
        </w:tabs>
        <w:spacing w:line="276" w:lineRule="auto"/>
        <w:jc w:val="both"/>
        <w:rPr>
          <w:rFonts w:ascii="Arial" w:hAnsi="Arial" w:cs="Arial"/>
        </w:rPr>
      </w:pPr>
    </w:p>
    <w:p w14:paraId="14158B8C" w14:textId="77777777" w:rsidR="00F72AFA" w:rsidRPr="000712AF" w:rsidRDefault="00F72AFA" w:rsidP="00067366">
      <w:pPr>
        <w:spacing w:line="276" w:lineRule="auto"/>
        <w:rPr>
          <w:rFonts w:ascii="Arial Narrow" w:hAnsi="Arial Narrow" w:cs="Arial"/>
          <w:b/>
          <w:bCs/>
          <w:iCs/>
          <w:sz w:val="24"/>
          <w:szCs w:val="24"/>
        </w:rPr>
      </w:pPr>
      <w:r w:rsidRPr="000712AF">
        <w:rPr>
          <w:rFonts w:ascii="Arial Narrow" w:hAnsi="Arial Narrow" w:cs="Arial"/>
          <w:b/>
          <w:bCs/>
          <w:iCs/>
          <w:sz w:val="24"/>
          <w:szCs w:val="24"/>
        </w:rPr>
        <w:t>M</w:t>
      </w:r>
      <w:r w:rsidR="00FA2089">
        <w:rPr>
          <w:rFonts w:ascii="Arial Narrow" w:hAnsi="Arial Narrow" w:cs="Arial"/>
          <w:b/>
          <w:bCs/>
          <w:iCs/>
          <w:sz w:val="24"/>
          <w:szCs w:val="24"/>
        </w:rPr>
        <w:t>adame</w:t>
      </w:r>
      <w:r w:rsidRPr="000712AF">
        <w:rPr>
          <w:rFonts w:ascii="Arial Narrow" w:hAnsi="Arial Narrow" w:cs="Arial"/>
          <w:b/>
          <w:bCs/>
          <w:iCs/>
          <w:sz w:val="24"/>
          <w:szCs w:val="24"/>
        </w:rPr>
        <w:t xml:space="preserve"> l</w:t>
      </w:r>
      <w:r w:rsidR="00FA2089">
        <w:rPr>
          <w:rFonts w:ascii="Arial Narrow" w:hAnsi="Arial Narrow" w:cs="Arial"/>
          <w:b/>
          <w:bCs/>
          <w:iCs/>
          <w:sz w:val="24"/>
          <w:szCs w:val="24"/>
        </w:rPr>
        <w:t>a</w:t>
      </w:r>
      <w:r w:rsidRPr="000712AF">
        <w:rPr>
          <w:rFonts w:ascii="Arial Narrow" w:hAnsi="Arial Narrow" w:cs="Arial"/>
          <w:b/>
          <w:bCs/>
          <w:iCs/>
          <w:sz w:val="24"/>
          <w:szCs w:val="24"/>
        </w:rPr>
        <w:t xml:space="preserve"> Président</w:t>
      </w:r>
      <w:r w:rsidR="00FA2089">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14:paraId="1997422B" w14:textId="77777777" w:rsidR="00F72AFA" w:rsidRPr="000712AF" w:rsidRDefault="00F72AFA" w:rsidP="00067366">
      <w:pPr>
        <w:spacing w:line="276" w:lineRule="auto"/>
        <w:rPr>
          <w:rFonts w:ascii="Arial Narrow" w:hAnsi="Arial Narrow" w:cs="Arial"/>
          <w:b/>
          <w:bCs/>
          <w:iCs/>
          <w:sz w:val="24"/>
          <w:szCs w:val="24"/>
        </w:rPr>
      </w:pPr>
      <w:r w:rsidRPr="000712AF">
        <w:rPr>
          <w:rFonts w:ascii="Arial Narrow" w:hAnsi="Arial Narrow" w:cs="Arial"/>
          <w:b/>
          <w:bCs/>
          <w:iCs/>
          <w:sz w:val="24"/>
          <w:szCs w:val="24"/>
        </w:rPr>
        <w:t>34 Cours Léopold</w:t>
      </w:r>
    </w:p>
    <w:p w14:paraId="5AD229F6" w14:textId="77777777" w:rsidR="00F72AFA" w:rsidRPr="000712AF" w:rsidRDefault="00F72AFA" w:rsidP="00067366">
      <w:pPr>
        <w:spacing w:line="276" w:lineRule="auto"/>
        <w:rPr>
          <w:rFonts w:ascii="Arial Narrow" w:hAnsi="Arial Narrow" w:cs="Arial"/>
          <w:b/>
          <w:bCs/>
          <w:iCs/>
          <w:sz w:val="24"/>
          <w:szCs w:val="24"/>
        </w:rPr>
      </w:pPr>
      <w:r w:rsidRPr="000712AF">
        <w:rPr>
          <w:rFonts w:ascii="Arial Narrow" w:hAnsi="Arial Narrow" w:cs="Arial"/>
          <w:b/>
          <w:bCs/>
          <w:iCs/>
          <w:sz w:val="24"/>
          <w:szCs w:val="24"/>
        </w:rPr>
        <w:t>CS 25233</w:t>
      </w:r>
    </w:p>
    <w:p w14:paraId="4BA0A100" w14:textId="77777777" w:rsidR="00F72AFA" w:rsidRPr="000712AF" w:rsidRDefault="00F72AFA" w:rsidP="00067366">
      <w:pPr>
        <w:spacing w:line="276" w:lineRule="auto"/>
        <w:rPr>
          <w:rFonts w:ascii="Arial Narrow" w:hAnsi="Arial Narrow"/>
          <w:b/>
          <w:sz w:val="24"/>
          <w:szCs w:val="24"/>
        </w:rPr>
      </w:pPr>
      <w:r w:rsidRPr="000712AF">
        <w:rPr>
          <w:rFonts w:ascii="Arial Narrow" w:hAnsi="Arial Narrow" w:cs="Arial"/>
          <w:b/>
          <w:bCs/>
          <w:iCs/>
          <w:sz w:val="24"/>
          <w:szCs w:val="24"/>
        </w:rPr>
        <w:t>54052 NANCY Cedex</w:t>
      </w:r>
    </w:p>
    <w:p w14:paraId="6C4D66A6" w14:textId="77777777" w:rsidR="009B1CD0" w:rsidRDefault="009B1CD0" w:rsidP="00067366">
      <w:pPr>
        <w:tabs>
          <w:tab w:val="left" w:pos="851"/>
        </w:tabs>
        <w:spacing w:line="276" w:lineRule="auto"/>
        <w:jc w:val="both"/>
        <w:rPr>
          <w:rFonts w:ascii="Arial" w:hAnsi="Arial" w:cs="Arial"/>
        </w:rPr>
      </w:pPr>
    </w:p>
    <w:p w14:paraId="591CBDB0" w14:textId="77777777" w:rsidR="009B1CD0" w:rsidRDefault="009B1CD0" w:rsidP="00067366">
      <w:pPr>
        <w:tabs>
          <w:tab w:val="left" w:pos="720"/>
          <w:tab w:val="left" w:pos="851"/>
        </w:tabs>
        <w:spacing w:line="276" w:lineRule="auto"/>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3EA5E087" w14:textId="77777777" w:rsidR="009B1CD0" w:rsidRDefault="009B1CD0" w:rsidP="00067366">
      <w:pPr>
        <w:pStyle w:val="fcase2metab"/>
        <w:spacing w:line="276" w:lineRule="auto"/>
        <w:rPr>
          <w:rFonts w:ascii="Arial" w:hAnsi="Arial" w:cs="Arial"/>
        </w:rPr>
      </w:pPr>
    </w:p>
    <w:p w14:paraId="7CA381D7" w14:textId="2B5D5EC3" w:rsidR="00C044BC" w:rsidRDefault="00C044BC" w:rsidP="00067366">
      <w:pPr>
        <w:spacing w:line="276" w:lineRule="auto"/>
        <w:rPr>
          <w:rFonts w:ascii="Arial Narrow" w:hAnsi="Arial Narrow"/>
          <w:b/>
          <w:sz w:val="24"/>
          <w:szCs w:val="24"/>
        </w:rPr>
      </w:pPr>
      <w:r>
        <w:rPr>
          <w:rFonts w:ascii="Arial Narrow" w:hAnsi="Arial Narrow"/>
          <w:b/>
          <w:sz w:val="24"/>
          <w:szCs w:val="24"/>
        </w:rPr>
        <w:t xml:space="preserve">Monsieur </w:t>
      </w:r>
      <w:r w:rsidR="00440FB9">
        <w:rPr>
          <w:rFonts w:ascii="Arial Narrow" w:hAnsi="Arial Narrow"/>
          <w:b/>
          <w:sz w:val="24"/>
          <w:szCs w:val="24"/>
        </w:rPr>
        <w:t>Damien COURSODON</w:t>
      </w:r>
    </w:p>
    <w:p w14:paraId="27B91D67" w14:textId="77777777" w:rsidR="00C044BC" w:rsidRPr="000712AF" w:rsidRDefault="00C044BC" w:rsidP="00067366">
      <w:pPr>
        <w:spacing w:line="276" w:lineRule="auto"/>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gent comptable de l’Université de Lorraine</w:t>
      </w:r>
    </w:p>
    <w:p w14:paraId="03A9BB7C" w14:textId="77777777" w:rsidR="00C044BC" w:rsidRPr="00FE7EBE" w:rsidRDefault="00C044BC" w:rsidP="00067366">
      <w:pPr>
        <w:spacing w:line="276" w:lineRule="auto"/>
        <w:rPr>
          <w:rFonts w:ascii="Arial Narrow" w:hAnsi="Arial Narrow"/>
          <w:b/>
          <w:sz w:val="24"/>
          <w:szCs w:val="24"/>
        </w:rPr>
      </w:pPr>
      <w:r w:rsidRPr="00FE7EBE">
        <w:rPr>
          <w:rFonts w:ascii="Arial Narrow" w:hAnsi="Arial Narrow"/>
          <w:b/>
          <w:sz w:val="24"/>
          <w:szCs w:val="24"/>
        </w:rPr>
        <w:t>91, Avenue de la Libération – BP 32142</w:t>
      </w:r>
    </w:p>
    <w:p w14:paraId="1282E3C3" w14:textId="22F41ED4" w:rsidR="009B1CD0" w:rsidRPr="00440FB9" w:rsidRDefault="00C044BC" w:rsidP="00440FB9">
      <w:pPr>
        <w:spacing w:line="276" w:lineRule="auto"/>
        <w:rPr>
          <w:rFonts w:ascii="Arial Narrow" w:hAnsi="Arial Narrow"/>
          <w:b/>
          <w:sz w:val="24"/>
          <w:szCs w:val="24"/>
        </w:rPr>
      </w:pPr>
      <w:r w:rsidRPr="00FE7EBE">
        <w:rPr>
          <w:rFonts w:ascii="Arial Narrow" w:hAnsi="Arial Narrow"/>
          <w:b/>
          <w:sz w:val="24"/>
          <w:szCs w:val="24"/>
        </w:rPr>
        <w:t>54021 NANCY CEDEX</w:t>
      </w:r>
    </w:p>
    <w:sectPr w:rsidR="009B1CD0" w:rsidRPr="00440FB9" w:rsidSect="00A2451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204B4" w14:textId="77777777" w:rsidR="00A406CE" w:rsidRDefault="00A406CE">
      <w:r>
        <w:separator/>
      </w:r>
    </w:p>
  </w:endnote>
  <w:endnote w:type="continuationSeparator" w:id="0">
    <w:p w14:paraId="2779792B" w14:textId="77777777" w:rsidR="00A406CE" w:rsidRDefault="00A40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14:paraId="42C4246E" w14:textId="77777777" w:rsidTr="0083205E">
      <w:trPr>
        <w:tblHeader/>
      </w:trPr>
      <w:tc>
        <w:tcPr>
          <w:tcW w:w="2906" w:type="dxa"/>
          <w:shd w:val="clear" w:color="auto" w:fill="66CCFF"/>
        </w:tcPr>
        <w:p w14:paraId="3E3D6B7A" w14:textId="77777777"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550F3F9" w14:textId="7380B0F1" w:rsidR="00A406CE" w:rsidRDefault="00067366" w:rsidP="00660727">
          <w:pPr>
            <w:jc w:val="center"/>
            <w:rPr>
              <w:rFonts w:ascii="Arial" w:hAnsi="Arial" w:cs="Arial"/>
              <w:b/>
            </w:rPr>
          </w:pPr>
          <w:r>
            <w:rPr>
              <w:rFonts w:ascii="Arial" w:hAnsi="Arial" w:cs="Arial"/>
              <w:b/>
              <w:i/>
            </w:rPr>
            <w:t>25B</w:t>
          </w:r>
          <w:r w:rsidR="00196082">
            <w:rPr>
              <w:rFonts w:ascii="Arial" w:hAnsi="Arial" w:cs="Arial"/>
              <w:b/>
              <w:i/>
            </w:rPr>
            <w:t>40</w:t>
          </w:r>
        </w:p>
      </w:tc>
      <w:tc>
        <w:tcPr>
          <w:tcW w:w="896" w:type="dxa"/>
          <w:shd w:val="clear" w:color="auto" w:fill="66CCFF"/>
        </w:tcPr>
        <w:p w14:paraId="1DAC6A55" w14:textId="77777777"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14:paraId="7A77EE4E" w14:textId="77777777"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3F43FA">
            <w:rPr>
              <w:rStyle w:val="Numrodepage"/>
              <w:rFonts w:cs="Arial"/>
              <w:b/>
              <w:noProof/>
            </w:rPr>
            <w:t>5</w:t>
          </w:r>
          <w:r>
            <w:rPr>
              <w:rStyle w:val="Numrodepage"/>
              <w:rFonts w:cs="Arial"/>
              <w:b/>
            </w:rPr>
            <w:fldChar w:fldCharType="end"/>
          </w:r>
        </w:p>
      </w:tc>
      <w:tc>
        <w:tcPr>
          <w:tcW w:w="165" w:type="dxa"/>
          <w:shd w:val="clear" w:color="auto" w:fill="66CCFF"/>
        </w:tcPr>
        <w:p w14:paraId="65FE25B6" w14:textId="77777777" w:rsidR="00A406CE" w:rsidRDefault="00A406CE">
          <w:pPr>
            <w:jc w:val="center"/>
          </w:pPr>
          <w:r>
            <w:rPr>
              <w:rFonts w:ascii="Arial" w:hAnsi="Arial" w:cs="Arial"/>
              <w:b/>
            </w:rPr>
            <w:t>/</w:t>
          </w:r>
        </w:p>
      </w:tc>
      <w:tc>
        <w:tcPr>
          <w:tcW w:w="544" w:type="dxa"/>
          <w:shd w:val="clear" w:color="auto" w:fill="66CCFF"/>
        </w:tcPr>
        <w:p w14:paraId="61F9AF3A" w14:textId="77777777"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3F43FA">
            <w:rPr>
              <w:rStyle w:val="Numrodepage"/>
              <w:rFonts w:cs="Arial"/>
              <w:b/>
              <w:noProof/>
            </w:rPr>
            <w:t>6</w:t>
          </w:r>
          <w:r>
            <w:rPr>
              <w:rStyle w:val="Numrodepage"/>
              <w:rFonts w:cs="Arial"/>
              <w:b/>
            </w:rPr>
            <w:fldChar w:fldCharType="end"/>
          </w:r>
        </w:p>
      </w:tc>
    </w:tr>
  </w:tbl>
  <w:p w14:paraId="79B65A10" w14:textId="77777777"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AE5F3" w14:textId="77777777" w:rsidR="00A406CE" w:rsidRDefault="00A406CE">
      <w:r>
        <w:separator/>
      </w:r>
    </w:p>
  </w:footnote>
  <w:footnote w:type="continuationSeparator" w:id="0">
    <w:p w14:paraId="4A2AA528" w14:textId="77777777" w:rsidR="00A406CE" w:rsidRDefault="00A406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366"/>
    <w:rsid w:val="000A2E05"/>
    <w:rsid w:val="000D6EA5"/>
    <w:rsid w:val="000E0020"/>
    <w:rsid w:val="00166B56"/>
    <w:rsid w:val="00196082"/>
    <w:rsid w:val="001C0F08"/>
    <w:rsid w:val="001C40C0"/>
    <w:rsid w:val="001C6DB9"/>
    <w:rsid w:val="001C733C"/>
    <w:rsid w:val="001C78A5"/>
    <w:rsid w:val="0021527A"/>
    <w:rsid w:val="0021797C"/>
    <w:rsid w:val="00225A1A"/>
    <w:rsid w:val="00231186"/>
    <w:rsid w:val="00244016"/>
    <w:rsid w:val="002904AF"/>
    <w:rsid w:val="002C2CA3"/>
    <w:rsid w:val="002C4B3E"/>
    <w:rsid w:val="002C79D6"/>
    <w:rsid w:val="002E5793"/>
    <w:rsid w:val="00332B12"/>
    <w:rsid w:val="00354C04"/>
    <w:rsid w:val="00385E76"/>
    <w:rsid w:val="003F43FA"/>
    <w:rsid w:val="0043706E"/>
    <w:rsid w:val="00440FB9"/>
    <w:rsid w:val="0044597F"/>
    <w:rsid w:val="004A7169"/>
    <w:rsid w:val="004C2A2E"/>
    <w:rsid w:val="004E75A6"/>
    <w:rsid w:val="00514DAF"/>
    <w:rsid w:val="00532EC7"/>
    <w:rsid w:val="00541CA3"/>
    <w:rsid w:val="005546A9"/>
    <w:rsid w:val="00557299"/>
    <w:rsid w:val="005722C9"/>
    <w:rsid w:val="005846FB"/>
    <w:rsid w:val="0059516A"/>
    <w:rsid w:val="005A4A3B"/>
    <w:rsid w:val="005A4CB5"/>
    <w:rsid w:val="005F37E8"/>
    <w:rsid w:val="0061068C"/>
    <w:rsid w:val="0064560F"/>
    <w:rsid w:val="00660727"/>
    <w:rsid w:val="006C4338"/>
    <w:rsid w:val="006F3DF9"/>
    <w:rsid w:val="007060E5"/>
    <w:rsid w:val="00710FD6"/>
    <w:rsid w:val="00757151"/>
    <w:rsid w:val="007909E0"/>
    <w:rsid w:val="0079785C"/>
    <w:rsid w:val="007D7A65"/>
    <w:rsid w:val="007F68A6"/>
    <w:rsid w:val="0083205E"/>
    <w:rsid w:val="00844DAA"/>
    <w:rsid w:val="008C07B8"/>
    <w:rsid w:val="008C4313"/>
    <w:rsid w:val="00904989"/>
    <w:rsid w:val="00934503"/>
    <w:rsid w:val="009553B9"/>
    <w:rsid w:val="00983FF3"/>
    <w:rsid w:val="009B1CD0"/>
    <w:rsid w:val="009B45B9"/>
    <w:rsid w:val="00A2451A"/>
    <w:rsid w:val="00A406CE"/>
    <w:rsid w:val="00A65B61"/>
    <w:rsid w:val="00AD288F"/>
    <w:rsid w:val="00AE7831"/>
    <w:rsid w:val="00B054DA"/>
    <w:rsid w:val="00B87564"/>
    <w:rsid w:val="00BA44E5"/>
    <w:rsid w:val="00BA6AC0"/>
    <w:rsid w:val="00BE6078"/>
    <w:rsid w:val="00C044BC"/>
    <w:rsid w:val="00C76C36"/>
    <w:rsid w:val="00C91060"/>
    <w:rsid w:val="00C911FE"/>
    <w:rsid w:val="00CD185D"/>
    <w:rsid w:val="00CD46CC"/>
    <w:rsid w:val="00D46BC7"/>
    <w:rsid w:val="00D52FA6"/>
    <w:rsid w:val="00DC6B1E"/>
    <w:rsid w:val="00DF7F1C"/>
    <w:rsid w:val="00E47798"/>
    <w:rsid w:val="00F063C0"/>
    <w:rsid w:val="00F72AFA"/>
    <w:rsid w:val="00F72E51"/>
    <w:rsid w:val="00FA20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4:docId w14:val="4931445F"/>
  <w15:docId w15:val="{45FC6FEA-8600-4E23-8D8B-8BC363E4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Notedefin">
    <w:name w:val="endnote text"/>
    <w:basedOn w:val="Normal"/>
    <w:link w:val="NotedefinCar"/>
    <w:uiPriority w:val="99"/>
    <w:semiHidden/>
    <w:unhideWhenUsed/>
    <w:rsid w:val="003F43FA"/>
  </w:style>
  <w:style w:type="character" w:customStyle="1" w:styleId="NotedefinCar">
    <w:name w:val="Note de fin Car"/>
    <w:basedOn w:val="Policepardfaut"/>
    <w:link w:val="Notedefin"/>
    <w:uiPriority w:val="99"/>
    <w:semiHidden/>
    <w:rsid w:val="003F43FA"/>
    <w:rPr>
      <w:rFonts w:ascii="Univers" w:hAnsi="Univers" w:cs="Univers"/>
      <w:lang w:eastAsia="zh-CN"/>
    </w:rPr>
  </w:style>
  <w:style w:type="character" w:styleId="Lienhypertextesuivivisit">
    <w:name w:val="FollowedHyperlink"/>
    <w:basedOn w:val="Policepardfaut"/>
    <w:uiPriority w:val="99"/>
    <w:semiHidden/>
    <w:unhideWhenUsed/>
    <w:rsid w:val="005F37E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30714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39DC0BDA9EB1796BCC8D9E94F118D09B.tplgfr42s_2?idArticle=LEGIARTI000037728815&amp;cidTexte=LEGITEXT000037701019&amp;dateTexte=20190401&amp;categorieLien=id&amp;oldAc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39DC0BDA9EB1796BCC8D9E94F118D09B.tplgfr42s_2?idArticle=LEGIARTI000037728813&amp;cidTexte=LEGITEXT000037701019&amp;dateTexte=20190401&amp;categorieLien=id&amp;oldAction=&amp;nbResultRe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lex.europa.eu/LexUriServ/LexUriServ.do?uri=OJ:L:2003:124:0036:0041:fr: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62588-4B86-4AFB-AC56-31D36F33D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4</Pages>
  <Words>1281</Words>
  <Characters>7046</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Aimy Clavel</cp:lastModifiedBy>
  <cp:revision>4</cp:revision>
  <cp:lastPrinted>2016-04-08T14:31:00Z</cp:lastPrinted>
  <dcterms:created xsi:type="dcterms:W3CDTF">2025-05-30T08:10:00Z</dcterms:created>
  <dcterms:modified xsi:type="dcterms:W3CDTF">2025-07-17T12:41:00Z</dcterms:modified>
</cp:coreProperties>
</file>